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E65727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w postępowaniu nr Wip.272.</w:t>
      </w:r>
      <w:r w:rsidR="00BB4170">
        <w:rPr>
          <w:b/>
          <w:sz w:val="28"/>
          <w:szCs w:val="28"/>
        </w:rPr>
        <w:t>85</w:t>
      </w:r>
      <w:r w:rsidRPr="00E65727">
        <w:rPr>
          <w:b/>
          <w:sz w:val="28"/>
          <w:szCs w:val="28"/>
        </w:rPr>
        <w:t>.202</w:t>
      </w:r>
      <w:r w:rsidR="00BB4170">
        <w:rPr>
          <w:b/>
          <w:sz w:val="28"/>
          <w:szCs w:val="28"/>
        </w:rPr>
        <w:t>4</w:t>
      </w:r>
      <w:r w:rsidRPr="00E65727">
        <w:rPr>
          <w:b/>
          <w:sz w:val="28"/>
          <w:szCs w:val="28"/>
        </w:rPr>
        <w:t>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376106" w:rsidRDefault="00376106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osób pełniących funkcję inspektorów nadzoru:</w:t>
      </w:r>
    </w:p>
    <w:p w:rsid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Inspektor nadzoru </w:t>
      </w:r>
      <w:r w:rsidR="00DD6996">
        <w:rPr>
          <w:sz w:val="24"/>
          <w:szCs w:val="24"/>
        </w:rPr>
        <w:t>branży</w:t>
      </w:r>
      <w:r>
        <w:rPr>
          <w:sz w:val="24"/>
          <w:szCs w:val="24"/>
        </w:rPr>
        <w:t xml:space="preserve"> drogowej: …………</w:t>
      </w:r>
      <w:r w:rsidR="00DD6996">
        <w:rPr>
          <w:sz w:val="24"/>
          <w:szCs w:val="24"/>
        </w:rPr>
        <w:t>……..</w:t>
      </w:r>
      <w:r>
        <w:rPr>
          <w:sz w:val="24"/>
          <w:szCs w:val="24"/>
        </w:rPr>
        <w:t>……………………..…….</w:t>
      </w:r>
    </w:p>
    <w:p w:rsidR="00376106" w:rsidRP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</w:pPr>
      <w:r>
        <w:rPr>
          <w:sz w:val="24"/>
          <w:szCs w:val="24"/>
        </w:rPr>
        <w:t xml:space="preserve">                                                                           </w:t>
      </w:r>
      <w:r w:rsidRPr="00376106">
        <w:t>(imię i nazwisko oraz nr uprawnień)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6A7C9C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A7C9C" w:rsidRDefault="006A7C9C">
      <w:r>
        <w:separator/>
      </w:r>
    </w:p>
  </w:endnote>
  <w:endnote w:type="continuationSeparator" w:id="0">
    <w:p w:rsidR="006A7C9C" w:rsidRDefault="006A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A7C9C" w:rsidRDefault="006A7C9C">
      <w:r>
        <w:separator/>
      </w:r>
    </w:p>
  </w:footnote>
  <w:footnote w:type="continuationSeparator" w:id="0">
    <w:p w:rsidR="006A7C9C" w:rsidRDefault="006A7C9C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 w15:restartNumberingAfterBreak="0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1720">
    <w:abstractNumId w:val="0"/>
  </w:num>
  <w:num w:numId="2" w16cid:durableId="936865863">
    <w:abstractNumId w:val="1"/>
  </w:num>
  <w:num w:numId="3" w16cid:durableId="1260025735">
    <w:abstractNumId w:val="2"/>
  </w:num>
  <w:num w:numId="4" w16cid:durableId="1688678467">
    <w:abstractNumId w:val="3"/>
  </w:num>
  <w:num w:numId="5" w16cid:durableId="393433523">
    <w:abstractNumId w:val="4"/>
  </w:num>
  <w:num w:numId="6" w16cid:durableId="1477914956">
    <w:abstractNumId w:val="5"/>
  </w:num>
  <w:num w:numId="7" w16cid:durableId="1644652263">
    <w:abstractNumId w:val="6"/>
  </w:num>
  <w:num w:numId="8" w16cid:durableId="2031028616">
    <w:abstractNumId w:val="8"/>
  </w:num>
  <w:num w:numId="9" w16cid:durableId="1959019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76106"/>
    <w:rsid w:val="003A2592"/>
    <w:rsid w:val="003D243E"/>
    <w:rsid w:val="003E620B"/>
    <w:rsid w:val="00430E69"/>
    <w:rsid w:val="00431E34"/>
    <w:rsid w:val="004E610E"/>
    <w:rsid w:val="004F776A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A7C9C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344C"/>
    <w:rsid w:val="00A02D3D"/>
    <w:rsid w:val="00A24F69"/>
    <w:rsid w:val="00A27BA6"/>
    <w:rsid w:val="00A43059"/>
    <w:rsid w:val="00A775F0"/>
    <w:rsid w:val="00AA56B5"/>
    <w:rsid w:val="00AB2FC7"/>
    <w:rsid w:val="00B6414D"/>
    <w:rsid w:val="00B9341C"/>
    <w:rsid w:val="00BB4170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E6502"/>
    <w:rsid w:val="00F10EE7"/>
    <w:rsid w:val="00F3118B"/>
    <w:rsid w:val="00F56453"/>
    <w:rsid w:val="00F818B9"/>
    <w:rsid w:val="00F86D72"/>
    <w:rsid w:val="00F948B9"/>
    <w:rsid w:val="00FA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E1C6FF"/>
  <w15:docId w15:val="{D64DD2BB-F280-4DB0-88E1-7BD8A653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824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</cp:lastModifiedBy>
  <cp:revision>2</cp:revision>
  <cp:lastPrinted>2018-08-14T07:25:00Z</cp:lastPrinted>
  <dcterms:created xsi:type="dcterms:W3CDTF">2024-04-15T09:27:00Z</dcterms:created>
  <dcterms:modified xsi:type="dcterms:W3CDTF">2024-04-15T09:27:00Z</dcterms:modified>
</cp:coreProperties>
</file>