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23DB" w14:textId="77777777"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4BC56DC4" wp14:editId="7010E239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14:paraId="45AF2D0C" w14:textId="77777777" w:rsidR="00BB33E5" w:rsidRDefault="00BB33E5" w:rsidP="00BB33E5">
      <w:pPr>
        <w:pStyle w:val="FR3"/>
        <w:jc w:val="left"/>
      </w:pPr>
    </w:p>
    <w:p w14:paraId="6C6010CE" w14:textId="77777777" w:rsidR="00BB33E5" w:rsidRDefault="00BB33E5" w:rsidP="00BB33E5">
      <w:pPr>
        <w:pStyle w:val="FR3"/>
        <w:jc w:val="left"/>
      </w:pPr>
    </w:p>
    <w:p w14:paraId="3C71A932" w14:textId="77777777" w:rsidR="00AF39E7" w:rsidRDefault="00AF39E7" w:rsidP="00BB33E5">
      <w:pPr>
        <w:pStyle w:val="FR3"/>
        <w:jc w:val="left"/>
      </w:pPr>
    </w:p>
    <w:p w14:paraId="6F74AE77" w14:textId="77777777" w:rsidR="00AF39E7" w:rsidRDefault="00AF39E7" w:rsidP="00BB33E5">
      <w:pPr>
        <w:pStyle w:val="FR3"/>
        <w:jc w:val="left"/>
      </w:pPr>
    </w:p>
    <w:p w14:paraId="6A55FA1F" w14:textId="77777777" w:rsidR="00AF39E7" w:rsidRDefault="00AF39E7" w:rsidP="00BB33E5">
      <w:pPr>
        <w:pStyle w:val="FR3"/>
        <w:jc w:val="left"/>
      </w:pPr>
    </w:p>
    <w:p w14:paraId="7F6970DE" w14:textId="77777777" w:rsidR="00AF39E7" w:rsidRDefault="00AF39E7" w:rsidP="00BB33E5">
      <w:pPr>
        <w:pStyle w:val="FR3"/>
        <w:jc w:val="left"/>
      </w:pPr>
    </w:p>
    <w:p w14:paraId="0B1BED49" w14:textId="77777777"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14:paraId="496ACE14" w14:textId="77777777"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14:paraId="3E24129A" w14:textId="77777777" w:rsidR="00C37AEA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C37AEA" w:rsidRPr="00C37AE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Wip.272.3.2023.MN.US</w:t>
      </w:r>
    </w:p>
    <w:p w14:paraId="7C228328" w14:textId="6A97E111"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CB7FDC" w:rsidRPr="00CB7FDC">
        <w:rPr>
          <w:rFonts w:ascii="Times New Roman" w:eastAsia="Calibri" w:hAnsi="Times New Roman" w:cs="Times New Roman"/>
          <w:b/>
          <w:i w:val="0"/>
          <w:sz w:val="24"/>
          <w:szCs w:val="24"/>
        </w:rPr>
        <w:t>2023/BZP 00060007/01</w:t>
      </w:r>
    </w:p>
    <w:p w14:paraId="530E92CF" w14:textId="77777777"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14:paraId="71230402" w14:textId="77777777"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A27B06">
        <w:rPr>
          <w:rFonts w:ascii="Times New Roman" w:hAnsi="Times New Roman" w:cs="Times New Roman"/>
          <w:b/>
          <w:bCs/>
          <w:sz w:val="24"/>
        </w:rPr>
        <w:t>2</w:t>
      </w:r>
    </w:p>
    <w:p w14:paraId="13C4D084" w14:textId="35CC1F6A" w:rsidR="00A27B06" w:rsidRDefault="00C37AEA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7AEA">
        <w:rPr>
          <w:rFonts w:ascii="Times New Roman" w:hAnsi="Times New Roman" w:cs="Times New Roman"/>
          <w:b/>
          <w:bCs/>
          <w:sz w:val="24"/>
          <w:szCs w:val="24"/>
        </w:rPr>
        <w:t>Profesjonalne warsztaty kulinarne o tematyce: kuchnia śródziemnomorska</w:t>
      </w:r>
    </w:p>
    <w:p w14:paraId="72DE0334" w14:textId="77777777" w:rsidR="00C37AEA" w:rsidRDefault="00C37AEA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14:paraId="00802189" w14:textId="77777777"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14:paraId="475917BA" w14:textId="260C88B8" w:rsidR="00C37AEA" w:rsidRDefault="00C37AE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C37AEA">
        <w:rPr>
          <w:rFonts w:eastAsia="Calibri"/>
          <w:b/>
        </w:rPr>
        <w:t>Prowadzenie kursów zawodowych oraz warsztatów kulinarnych z autorytetem o tematyce: kuchnia śródziemnomorska.</w:t>
      </w:r>
    </w:p>
    <w:p w14:paraId="0303C1FE" w14:textId="77777777"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4235DC07" w14:textId="77777777"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14:paraId="2746DF93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14:paraId="64FBCB83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2ABB5AE0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14:paraId="709A07A2" w14:textId="77777777"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14:paraId="6023BDE6" w14:textId="77777777"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14:paraId="5638F7B2" w14:textId="6351D3B7" w:rsidR="007B558C" w:rsidRPr="007B558C" w:rsidRDefault="00C37AEA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  <w:r>
        <w:rPr>
          <w:rFonts w:eastAsia="Arial"/>
          <w:b/>
          <w:bCs/>
          <w:iCs/>
          <w:szCs w:val="12"/>
          <w:lang w:eastAsia="ar-SA"/>
        </w:rPr>
        <w:t>tel. ………………………………………………</w:t>
      </w:r>
    </w:p>
    <w:p w14:paraId="62834B04" w14:textId="77777777"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61E1D31C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14:paraId="2F6CC046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14:paraId="7A1914DE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F4287E1" w14:textId="77777777"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14:paraId="266386B3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53335133" w14:textId="77777777"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14:paraId="72BEF900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3636F49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8B107C8" w14:textId="77777777"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14:paraId="304DE069" w14:textId="77777777" w:rsidTr="006D2393">
        <w:trPr>
          <w:trHeight w:val="923"/>
          <w:jc w:val="center"/>
        </w:trPr>
        <w:tc>
          <w:tcPr>
            <w:tcW w:w="914" w:type="dxa"/>
          </w:tcPr>
          <w:p w14:paraId="7A844956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14:paraId="3FFE6599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14:paraId="1D8C7414" w14:textId="77777777"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14:paraId="3F13986A" w14:textId="77777777" w:rsidTr="006D2393">
        <w:trPr>
          <w:trHeight w:val="303"/>
          <w:jc w:val="center"/>
        </w:trPr>
        <w:tc>
          <w:tcPr>
            <w:tcW w:w="914" w:type="dxa"/>
          </w:tcPr>
          <w:p w14:paraId="36A6D80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39B9C9F3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27854778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14:paraId="6D12AD93" w14:textId="77777777" w:rsidTr="006D2393">
        <w:trPr>
          <w:trHeight w:val="316"/>
          <w:jc w:val="center"/>
        </w:trPr>
        <w:tc>
          <w:tcPr>
            <w:tcW w:w="914" w:type="dxa"/>
          </w:tcPr>
          <w:p w14:paraId="6DCB01D5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14:paraId="201234BA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14:paraId="757D9038" w14:textId="77777777"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14:paraId="0099DCB6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29B4F2C8" w14:textId="77777777"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1DD2B322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14:paraId="372EE17A" w14:textId="77777777"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14:paraId="1C8CD768" w14:textId="77777777"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623076EA" w14:textId="77777777"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14:paraId="784EC971" w14:textId="77777777"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14:paraId="0192FD79" w14:textId="77777777"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14:paraId="0DE3F135" w14:textId="77777777"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14:paraId="7CA93120" w14:textId="77777777"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14:paraId="01CEA5A5" w14:textId="46CEBC9A" w:rsidR="00775C61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b/>
        </w:rPr>
      </w:pPr>
      <w:r w:rsidRPr="00D24EFB">
        <w:t xml:space="preserve">Przystępując do postępowania o udzielenie zamówienia publicznego 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14:paraId="6FB558B8" w14:textId="77777777" w:rsidR="008061EB" w:rsidRPr="00716207" w:rsidRDefault="008061EB" w:rsidP="008061EB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14:paraId="3C1DE706" w14:textId="77777777"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14:paraId="6234980F" w14:textId="462E8F7A" w:rsidR="00BE08FA" w:rsidRPr="00E36970" w:rsidRDefault="00E36970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E36970">
        <w:rPr>
          <w:rFonts w:eastAsiaTheme="minorHAnsi"/>
          <w:b/>
          <w:bCs/>
        </w:rPr>
        <w:t>Miejsce realizacji warsztatów (Kołobrzeg, Warszawa, Gdańsk) …………………………………..</w:t>
      </w:r>
    </w:p>
    <w:p w14:paraId="03431D8E" w14:textId="365D4BED" w:rsidR="00E36970" w:rsidRDefault="00E36970" w:rsidP="00F539B2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>(wpisuje Wykonawca)</w:t>
      </w:r>
    </w:p>
    <w:p w14:paraId="4184C2D2" w14:textId="77777777" w:rsidR="00E36970" w:rsidRPr="00F539B2" w:rsidRDefault="00E36970" w:rsidP="00F539B2">
      <w:pPr>
        <w:autoSpaceDE w:val="0"/>
        <w:autoSpaceDN w:val="0"/>
        <w:adjustRightInd w:val="0"/>
        <w:rPr>
          <w:rFonts w:eastAsiaTheme="minorHAnsi"/>
        </w:rPr>
      </w:pPr>
    </w:p>
    <w:p w14:paraId="16BA7136" w14:textId="77777777"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37AEA" w:rsidRPr="0054728B" w14:paraId="1C3A7AA3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7CAAE561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14:paraId="432EB99E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14:paraId="7293B424" w14:textId="77777777" w:rsidR="00C37AEA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Oferowany parametr</w:t>
            </w:r>
            <w:r>
              <w:rPr>
                <w:b/>
                <w:sz w:val="22"/>
                <w:szCs w:val="22"/>
              </w:rPr>
              <w:t>:</w:t>
            </w:r>
          </w:p>
          <w:p w14:paraId="2772CFCD" w14:textId="77777777" w:rsidR="00C37AEA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Wpisać ilość przeprowadzonych kursów, tematykę każdego z nich (odpowiednio dla Części) oraz rok i miesiąc zakończenia kursu.</w:t>
            </w:r>
          </w:p>
          <w:p w14:paraId="7A9AB5B9" w14:textId="77777777" w:rsidR="00C37AEA" w:rsidRPr="00424A5B" w:rsidRDefault="00C37AEA" w:rsidP="00F42237">
            <w:pPr>
              <w:pStyle w:val="Akapitzlist"/>
              <w:ind w:left="175"/>
              <w:jc w:val="both"/>
              <w:rPr>
                <w:b/>
                <w:sz w:val="22"/>
                <w:szCs w:val="22"/>
              </w:rPr>
            </w:pPr>
          </w:p>
        </w:tc>
      </w:tr>
      <w:tr w:rsidR="00C37AEA" w:rsidRPr="0054728B" w14:paraId="49F06C0A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0A7F7F95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8" w:type="dxa"/>
            <w:gridSpan w:val="2"/>
            <w:vAlign w:val="center"/>
          </w:tcPr>
          <w:p w14:paraId="584E2BBA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 w:rsidRPr="00424A5B">
              <w:rPr>
                <w:b/>
                <w:sz w:val="22"/>
                <w:szCs w:val="22"/>
              </w:rPr>
              <w:t>Dodatkowe doświadczenie trenera/instruktora (wskazanego na spełnienie warunku udziału w postępowaniu)</w:t>
            </w:r>
          </w:p>
        </w:tc>
      </w:tr>
      <w:tr w:rsidR="00C37AEA" w:rsidRPr="0054728B" w14:paraId="258AB747" w14:textId="77777777" w:rsidTr="00F42237">
        <w:trPr>
          <w:trHeight w:val="490"/>
          <w:jc w:val="center"/>
        </w:trPr>
        <w:tc>
          <w:tcPr>
            <w:tcW w:w="827" w:type="dxa"/>
            <w:vAlign w:val="center"/>
          </w:tcPr>
          <w:p w14:paraId="276DA3EF" w14:textId="77777777" w:rsidR="00C37AEA" w:rsidRPr="0054728B" w:rsidRDefault="00C37AEA" w:rsidP="00F422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1a</w:t>
            </w:r>
          </w:p>
        </w:tc>
        <w:tc>
          <w:tcPr>
            <w:tcW w:w="4059" w:type="dxa"/>
            <w:vAlign w:val="center"/>
          </w:tcPr>
          <w:p w14:paraId="3436DBAC" w14:textId="77777777" w:rsidR="00C37AEA" w:rsidRPr="00424A5B" w:rsidRDefault="00C37AEA" w:rsidP="00F42237">
            <w:pPr>
              <w:jc w:val="both"/>
              <w:rPr>
                <w:b/>
                <w:sz w:val="22"/>
                <w:szCs w:val="22"/>
              </w:rPr>
            </w:pPr>
            <w:r w:rsidRPr="00015CA2">
              <w:rPr>
                <w:b/>
                <w:sz w:val="22"/>
                <w:szCs w:val="22"/>
              </w:rPr>
              <w:t xml:space="preserve">Organizacja przez instruktora/trenera kursów /szkoleń / warsztatów z tematyki przedmiotu zamówienia w </w:t>
            </w:r>
            <w:r>
              <w:rPr>
                <w:b/>
                <w:sz w:val="22"/>
                <w:szCs w:val="22"/>
              </w:rPr>
              <w:t xml:space="preserve">Części 1 w </w:t>
            </w:r>
            <w:r w:rsidRPr="00015CA2">
              <w:rPr>
                <w:b/>
                <w:sz w:val="22"/>
                <w:szCs w:val="22"/>
              </w:rPr>
              <w:t>okresie ostatnich 3 lat.</w:t>
            </w:r>
          </w:p>
        </w:tc>
        <w:tc>
          <w:tcPr>
            <w:tcW w:w="4459" w:type="dxa"/>
            <w:vAlign w:val="center"/>
          </w:tcPr>
          <w:p w14:paraId="379612C7" w14:textId="77777777" w:rsidR="00C37AEA" w:rsidRPr="003F3A4B" w:rsidRDefault="00C37AEA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Liczba kursów: ………………</w:t>
            </w:r>
          </w:p>
          <w:p w14:paraId="135B261A" w14:textId="7D0FD5EF" w:rsidR="00C37AEA" w:rsidRPr="003F3A4B" w:rsidRDefault="00C37AEA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 xml:space="preserve">Tematyka i data zakończenia </w:t>
            </w:r>
            <w:r w:rsidR="003F3A4B" w:rsidRPr="003F3A4B">
              <w:rPr>
                <w:b/>
                <w:sz w:val="22"/>
                <w:szCs w:val="22"/>
              </w:rPr>
              <w:t>każdego z kursów</w:t>
            </w:r>
            <w:r w:rsidRPr="003F3A4B">
              <w:rPr>
                <w:b/>
                <w:sz w:val="22"/>
                <w:szCs w:val="22"/>
              </w:rPr>
              <w:t>:</w:t>
            </w:r>
          </w:p>
          <w:p w14:paraId="2AD163B3" w14:textId="66E10419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1</w:t>
            </w:r>
            <w:r w:rsidR="00C37AEA" w:rsidRPr="003F3A4B">
              <w:rPr>
                <w:b/>
                <w:sz w:val="22"/>
                <w:szCs w:val="22"/>
              </w:rPr>
              <w:t>)………………………..</w:t>
            </w:r>
          </w:p>
          <w:p w14:paraId="3DEAA2F8" w14:textId="52D36410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2</w:t>
            </w:r>
            <w:r w:rsidR="00C37AEA" w:rsidRPr="003F3A4B">
              <w:rPr>
                <w:b/>
                <w:sz w:val="22"/>
                <w:szCs w:val="22"/>
              </w:rPr>
              <w:t>)………………………..</w:t>
            </w:r>
          </w:p>
          <w:p w14:paraId="6D7ACEDF" w14:textId="39A424CA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3</w:t>
            </w:r>
            <w:r w:rsidR="00C37AEA" w:rsidRPr="003F3A4B">
              <w:rPr>
                <w:b/>
                <w:sz w:val="22"/>
                <w:szCs w:val="22"/>
              </w:rPr>
              <w:t>)………………………..</w:t>
            </w:r>
          </w:p>
          <w:p w14:paraId="1B5F257E" w14:textId="2DE4B6D6" w:rsidR="00C37AEA" w:rsidRPr="003F3A4B" w:rsidRDefault="003F3A4B" w:rsidP="003F3A4B">
            <w:pPr>
              <w:jc w:val="both"/>
              <w:rPr>
                <w:b/>
                <w:sz w:val="22"/>
                <w:szCs w:val="22"/>
              </w:rPr>
            </w:pPr>
            <w:r w:rsidRPr="003F3A4B">
              <w:rPr>
                <w:b/>
                <w:sz w:val="22"/>
                <w:szCs w:val="22"/>
              </w:rPr>
              <w:t>4</w:t>
            </w:r>
            <w:r w:rsidR="00C37AEA" w:rsidRPr="003F3A4B">
              <w:rPr>
                <w:b/>
                <w:sz w:val="22"/>
                <w:szCs w:val="22"/>
              </w:rPr>
              <w:t>)………………………….</w:t>
            </w:r>
          </w:p>
          <w:p w14:paraId="2C2E1C94" w14:textId="77777777" w:rsidR="00C37AEA" w:rsidRDefault="00C37AEA" w:rsidP="00F42237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000B3063" w14:textId="77777777" w:rsidR="00C37AEA" w:rsidRDefault="00C37AEA" w:rsidP="00F42237">
            <w:pPr>
              <w:pStyle w:val="Akapitzlist"/>
              <w:jc w:val="both"/>
              <w:rPr>
                <w:b/>
                <w:sz w:val="22"/>
                <w:szCs w:val="22"/>
              </w:rPr>
            </w:pPr>
          </w:p>
          <w:p w14:paraId="484BF88B" w14:textId="77777777" w:rsidR="00C37AEA" w:rsidRPr="00015CA2" w:rsidRDefault="00C37AEA" w:rsidP="00F42237">
            <w:pPr>
              <w:pStyle w:val="Akapitzlis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(wypełnić odpowiednio)</w:t>
            </w:r>
          </w:p>
        </w:tc>
      </w:tr>
    </w:tbl>
    <w:p w14:paraId="09C1D435" w14:textId="77777777"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14:paraId="6BF6B1A5" w14:textId="77777777"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14:paraId="7209F037" w14:textId="6F91117E"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 xml:space="preserve">do 30 </w:t>
      </w:r>
      <w:r w:rsidR="00372204">
        <w:rPr>
          <w:rFonts w:eastAsia="Arial"/>
          <w:b/>
          <w:iCs/>
          <w:lang w:eastAsia="ar-SA"/>
        </w:rPr>
        <w:t>września</w:t>
      </w:r>
      <w:r w:rsidR="00623655">
        <w:rPr>
          <w:rFonts w:eastAsia="Arial"/>
          <w:b/>
          <w:iCs/>
          <w:lang w:eastAsia="ar-SA"/>
        </w:rPr>
        <w:t xml:space="preserve"> 202</w:t>
      </w:r>
      <w:r w:rsidR="00372204">
        <w:rPr>
          <w:rFonts w:eastAsia="Arial"/>
          <w:b/>
          <w:iCs/>
          <w:lang w:eastAsia="ar-SA"/>
        </w:rPr>
        <w:t>3</w:t>
      </w:r>
      <w:r w:rsidR="00623655">
        <w:rPr>
          <w:rFonts w:eastAsia="Arial"/>
          <w:b/>
          <w:iCs/>
          <w:lang w:eastAsia="ar-SA"/>
        </w:rPr>
        <w:t>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14:paraId="02514FC4" w14:textId="77777777"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14:paraId="046DC755" w14:textId="77777777"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14:paraId="37D56914" w14:textId="2B5903E3" w:rsidR="00F1784E" w:rsidRPr="00372204" w:rsidRDefault="00F1784E" w:rsidP="0037220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14:paraId="112D08C7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07B67C15" w14:textId="77777777"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14:paraId="5F2FB957" w14:textId="77777777" w:rsidR="00530A1F" w:rsidRDefault="00597347" w:rsidP="00530A1F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>że zapoznaliśmy się z Projektowanymi Postanowieniami Umowy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14:paraId="2DCE1F2D" w14:textId="1AD7ADB5" w:rsidR="00305068" w:rsidRPr="00530A1F" w:rsidRDefault="00305068" w:rsidP="00530A1F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530A1F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2"/>
      </w:r>
      <w:r w:rsidRPr="00530A1F">
        <w:rPr>
          <w:color w:val="000000"/>
        </w:rPr>
        <w:t xml:space="preserve"> wobec osób </w:t>
      </w:r>
      <w:r w:rsidRPr="00530A1F">
        <w:rPr>
          <w:color w:val="000000"/>
        </w:rPr>
        <w:lastRenderedPageBreak/>
        <w:t xml:space="preserve">fizycznych, </w:t>
      </w:r>
      <w:r w:rsidRPr="00911F47">
        <w:t>od których dane osobowe bezpośrednio lub pośrednio pozyskałem</w:t>
      </w:r>
      <w:r w:rsidRPr="00530A1F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14:paraId="578EDF02" w14:textId="77777777"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3"/>
      </w:r>
      <w:r w:rsidRPr="000C6FF3">
        <w:rPr>
          <w:rFonts w:eastAsia="Arial"/>
          <w:szCs w:val="22"/>
          <w:lang w:eastAsia="ar-SA"/>
        </w:rPr>
        <w:t>:</w:t>
      </w:r>
    </w:p>
    <w:p w14:paraId="1F0E2B84" w14:textId="77777777"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14:paraId="6C96548A" w14:textId="77777777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7DA82DFB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F8FDE1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63078C7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14:paraId="1B8A4429" w14:textId="77777777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E3621B3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DB7BBB3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CA89C8A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14:paraId="25B3F3E4" w14:textId="77777777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22658D46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CE968A2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15FDD28" w14:textId="77777777"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14:paraId="03A039B0" w14:textId="77777777"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14:paraId="34D1CFD5" w14:textId="77777777"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14:paraId="701EEF60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14:paraId="6DD21D46" w14:textId="77777777"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14:paraId="30B9F9BF" w14:textId="77777777"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14:paraId="745B16BE" w14:textId="77777777"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14:paraId="658473C7" w14:textId="77777777"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14:paraId="255A83C5" w14:textId="77777777"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14:paraId="1C7DD451" w14:textId="77777777"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14:paraId="2246E04C" w14:textId="77777777"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14:paraId="14179848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14:paraId="6839BF5F" w14:textId="77777777"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530A1F" w:rsidRPr="00E70061" w14:paraId="636D5BB7" w14:textId="77777777" w:rsidTr="000052D6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9E1F2" w14:textId="77777777" w:rsidR="00530A1F" w:rsidRPr="00E70061" w:rsidRDefault="00530A1F" w:rsidP="000052D6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DD50F" w14:textId="77777777" w:rsidR="00530A1F" w:rsidRPr="00E70061" w:rsidRDefault="00530A1F" w:rsidP="000052D6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53799C" w14:textId="77777777" w:rsidR="00530A1F" w:rsidRPr="00E70061" w:rsidRDefault="00530A1F" w:rsidP="000052D6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530A1F" w:rsidRPr="00E70061" w14:paraId="7E72798E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47A08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A7D18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C2AE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  <w:tr w:rsidR="00530A1F" w:rsidRPr="00E70061" w14:paraId="56C6E158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E2F74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F3A27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A8CE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  <w:tr w:rsidR="00530A1F" w:rsidRPr="00E70061" w14:paraId="5E2C03D1" w14:textId="77777777" w:rsidTr="000052D6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FC623" w14:textId="77777777" w:rsidR="00530A1F" w:rsidRPr="00E70061" w:rsidRDefault="00530A1F" w:rsidP="000052D6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0E609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BF62" w14:textId="77777777" w:rsidR="00530A1F" w:rsidRPr="00E70061" w:rsidRDefault="00530A1F" w:rsidP="000052D6">
            <w:pPr>
              <w:snapToGrid w:val="0"/>
              <w:rPr>
                <w:lang w:eastAsia="zh-CN"/>
              </w:rPr>
            </w:pPr>
          </w:p>
        </w:tc>
      </w:tr>
    </w:tbl>
    <w:p w14:paraId="7C52EFFF" w14:textId="77777777" w:rsidR="000948EE" w:rsidRPr="0060088C" w:rsidRDefault="000948EE" w:rsidP="00530A1F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</w:p>
    <w:p w14:paraId="14CDFED4" w14:textId="77777777"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14:paraId="3DB5C1CA" w14:textId="77777777"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0D833C2" w14:textId="77777777"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14:paraId="014656FF" w14:textId="77777777"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14:paraId="02842CFD" w14:textId="77777777" w:rsidR="00D16870" w:rsidRPr="00E70061" w:rsidRDefault="00D16870" w:rsidP="00D16870">
      <w:pPr>
        <w:jc w:val="both"/>
      </w:pPr>
    </w:p>
    <w:p w14:paraId="23BE954D" w14:textId="77777777"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61727CB1" w14:textId="77777777"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14:paraId="00266B3F" w14:textId="77777777"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14:paraId="5CECF44D" w14:textId="77777777"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14:paraId="09651275" w14:textId="77777777"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0581C443" w14:textId="77777777"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14:paraId="5E52E2D4" w14:textId="48A294EA"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 xml:space="preserve">Podpisano </w:t>
      </w:r>
      <w:r w:rsidR="00372204">
        <w:rPr>
          <w:sz w:val="16"/>
        </w:rPr>
        <w:t xml:space="preserve">kwalifikowanym </w:t>
      </w:r>
      <w:r w:rsidR="00F34860">
        <w:rPr>
          <w:sz w:val="16"/>
        </w:rPr>
        <w:t>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14:paraId="2CD4CA77" w14:textId="77777777" w:rsidR="00A47A3B" w:rsidRDefault="00A47A3B" w:rsidP="00F34860">
      <w:pPr>
        <w:jc w:val="center"/>
        <w:rPr>
          <w:sz w:val="16"/>
        </w:rPr>
      </w:pPr>
    </w:p>
    <w:p w14:paraId="7A67FCD6" w14:textId="77777777" w:rsidR="00A47A3B" w:rsidRDefault="00A47A3B" w:rsidP="00F34860">
      <w:pPr>
        <w:jc w:val="center"/>
        <w:rPr>
          <w:sz w:val="16"/>
        </w:rPr>
      </w:pPr>
    </w:p>
    <w:p w14:paraId="025B9422" w14:textId="77777777" w:rsidR="00A47A3B" w:rsidRDefault="00A47A3B" w:rsidP="00A47A3B">
      <w:pPr>
        <w:rPr>
          <w:sz w:val="20"/>
          <w:szCs w:val="20"/>
        </w:rPr>
      </w:pPr>
    </w:p>
    <w:p w14:paraId="0E4E8F88" w14:textId="77777777" w:rsidR="00A47A3B" w:rsidRDefault="00A47A3B" w:rsidP="00A47A3B">
      <w:pPr>
        <w:rPr>
          <w:sz w:val="20"/>
          <w:szCs w:val="20"/>
        </w:rPr>
      </w:pPr>
    </w:p>
    <w:p w14:paraId="76E50A34" w14:textId="77777777"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9163" w14:textId="77777777" w:rsidR="003B3F51" w:rsidRDefault="003B3F51">
      <w:r>
        <w:separator/>
      </w:r>
    </w:p>
  </w:endnote>
  <w:endnote w:type="continuationSeparator" w:id="0">
    <w:p w14:paraId="6AA93A82" w14:textId="77777777"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9100280"/>
      <w:docPartObj>
        <w:docPartGallery w:val="Page Numbers (Bottom of Page)"/>
        <w:docPartUnique/>
      </w:docPartObj>
    </w:sdtPr>
    <w:sdtEndPr/>
    <w:sdtContent>
      <w:p w14:paraId="74AF856B" w14:textId="77777777"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983">
          <w:rPr>
            <w:noProof/>
          </w:rPr>
          <w:t>1</w:t>
        </w:r>
        <w:r>
          <w:fldChar w:fldCharType="end"/>
        </w:r>
      </w:p>
    </w:sdtContent>
  </w:sdt>
  <w:p w14:paraId="0C9E5488" w14:textId="77777777"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3A5BC" w14:textId="77777777" w:rsidR="003B3F51" w:rsidRDefault="003B3F51">
      <w:r>
        <w:separator/>
      </w:r>
    </w:p>
  </w:footnote>
  <w:footnote w:type="continuationSeparator" w:id="0">
    <w:p w14:paraId="1614595B" w14:textId="77777777" w:rsidR="003B3F51" w:rsidRDefault="003B3F51">
      <w:r>
        <w:continuationSeparator/>
      </w:r>
    </w:p>
  </w:footnote>
  <w:footnote w:id="1">
    <w:p w14:paraId="678410DB" w14:textId="77777777"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14:paraId="34BEFB94" w14:textId="77777777"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DC631D0" w14:textId="77777777"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14:paraId="5771B242" w14:textId="77777777"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FD06292" w14:textId="77777777"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386257A7" w14:textId="77777777"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14:paraId="2FC968A0" w14:textId="77777777" w:rsidR="00312496" w:rsidRDefault="00312496" w:rsidP="00305068">
      <w:pPr>
        <w:pStyle w:val="Tekstprzypisudolnego"/>
      </w:pPr>
    </w:p>
  </w:footnote>
  <w:footnote w:id="3">
    <w:p w14:paraId="5CBF9C7D" w14:textId="77777777"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4C95" w14:textId="77777777"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3A836DF"/>
    <w:multiLevelType w:val="hybridMultilevel"/>
    <w:tmpl w:val="05828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613546">
    <w:abstractNumId w:val="0"/>
  </w:num>
  <w:num w:numId="2" w16cid:durableId="132068823">
    <w:abstractNumId w:val="31"/>
  </w:num>
  <w:num w:numId="3" w16cid:durableId="1656374340">
    <w:abstractNumId w:val="39"/>
  </w:num>
  <w:num w:numId="4" w16cid:durableId="1350909217">
    <w:abstractNumId w:val="38"/>
  </w:num>
  <w:num w:numId="5" w16cid:durableId="661784935">
    <w:abstractNumId w:val="9"/>
  </w:num>
  <w:num w:numId="6" w16cid:durableId="1509951429">
    <w:abstractNumId w:val="37"/>
  </w:num>
  <w:num w:numId="7" w16cid:durableId="2030450980">
    <w:abstractNumId w:val="4"/>
  </w:num>
  <w:num w:numId="8" w16cid:durableId="1932467507">
    <w:abstractNumId w:val="12"/>
  </w:num>
  <w:num w:numId="9" w16cid:durableId="110705443">
    <w:abstractNumId w:val="23"/>
  </w:num>
  <w:num w:numId="10" w16cid:durableId="171602235">
    <w:abstractNumId w:val="13"/>
  </w:num>
  <w:num w:numId="11" w16cid:durableId="674959852">
    <w:abstractNumId w:val="44"/>
  </w:num>
  <w:num w:numId="12" w16cid:durableId="1642730051">
    <w:abstractNumId w:val="46"/>
  </w:num>
  <w:num w:numId="13" w16cid:durableId="370301575">
    <w:abstractNumId w:val="20"/>
  </w:num>
  <w:num w:numId="14" w16cid:durableId="926695474">
    <w:abstractNumId w:val="42"/>
  </w:num>
  <w:num w:numId="15" w16cid:durableId="22705602">
    <w:abstractNumId w:val="35"/>
  </w:num>
  <w:num w:numId="16" w16cid:durableId="2053772677">
    <w:abstractNumId w:val="6"/>
  </w:num>
  <w:num w:numId="17" w16cid:durableId="1958674805">
    <w:abstractNumId w:val="30"/>
  </w:num>
  <w:num w:numId="18" w16cid:durableId="767432604">
    <w:abstractNumId w:val="25"/>
  </w:num>
  <w:num w:numId="19" w16cid:durableId="1306230024">
    <w:abstractNumId w:val="32"/>
  </w:num>
  <w:num w:numId="20" w16cid:durableId="1083604736">
    <w:abstractNumId w:val="10"/>
  </w:num>
  <w:num w:numId="21" w16cid:durableId="1996301411">
    <w:abstractNumId w:val="34"/>
  </w:num>
  <w:num w:numId="22" w16cid:durableId="275331613">
    <w:abstractNumId w:val="17"/>
  </w:num>
  <w:num w:numId="23" w16cid:durableId="293174508">
    <w:abstractNumId w:val="7"/>
  </w:num>
  <w:num w:numId="24" w16cid:durableId="585462822">
    <w:abstractNumId w:val="16"/>
  </w:num>
  <w:num w:numId="25" w16cid:durableId="680591478">
    <w:abstractNumId w:val="22"/>
  </w:num>
  <w:num w:numId="26" w16cid:durableId="848057195">
    <w:abstractNumId w:val="45"/>
  </w:num>
  <w:num w:numId="27" w16cid:durableId="1477645355">
    <w:abstractNumId w:val="11"/>
  </w:num>
  <w:num w:numId="28" w16cid:durableId="613368660">
    <w:abstractNumId w:val="28"/>
  </w:num>
  <w:num w:numId="29" w16cid:durableId="116141212">
    <w:abstractNumId w:val="43"/>
  </w:num>
  <w:num w:numId="30" w16cid:durableId="637107517">
    <w:abstractNumId w:val="14"/>
  </w:num>
  <w:num w:numId="31" w16cid:durableId="1065757897">
    <w:abstractNumId w:val="41"/>
  </w:num>
  <w:num w:numId="32" w16cid:durableId="970793523">
    <w:abstractNumId w:val="40"/>
  </w:num>
  <w:num w:numId="33" w16cid:durableId="1183788919">
    <w:abstractNumId w:val="15"/>
  </w:num>
  <w:num w:numId="34" w16cid:durableId="495727908">
    <w:abstractNumId w:val="5"/>
  </w:num>
  <w:num w:numId="35" w16cid:durableId="2001688121">
    <w:abstractNumId w:val="36"/>
  </w:num>
  <w:num w:numId="36" w16cid:durableId="110898650">
    <w:abstractNumId w:val="29"/>
  </w:num>
  <w:num w:numId="37" w16cid:durableId="956527555">
    <w:abstractNumId w:val="21"/>
  </w:num>
  <w:num w:numId="38" w16cid:durableId="549656635">
    <w:abstractNumId w:val="33"/>
  </w:num>
  <w:num w:numId="39" w16cid:durableId="1479299552">
    <w:abstractNumId w:val="27"/>
  </w:num>
  <w:num w:numId="40" w16cid:durableId="872956849">
    <w:abstractNumId w:val="3"/>
  </w:num>
  <w:num w:numId="41" w16cid:durableId="2003197255">
    <w:abstractNumId w:val="19"/>
  </w:num>
  <w:num w:numId="42" w16cid:durableId="1364477025">
    <w:abstractNumId w:val="26"/>
  </w:num>
  <w:num w:numId="43" w16cid:durableId="1700819301">
    <w:abstractNumId w:val="2"/>
  </w:num>
  <w:num w:numId="44" w16cid:durableId="1522090819">
    <w:abstractNumId w:val="8"/>
  </w:num>
  <w:num w:numId="45" w16cid:durableId="1929070670">
    <w:abstractNumId w:val="18"/>
  </w:num>
  <w:num w:numId="46" w16cid:durableId="1367411303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CA2"/>
    <w:rsid w:val="00002951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2204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3A4B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0A1F"/>
    <w:rsid w:val="00533BE3"/>
    <w:rsid w:val="00537DA8"/>
    <w:rsid w:val="0054728B"/>
    <w:rsid w:val="00547AB4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850C5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5E34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061EB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983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27B06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37AEA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B7FDC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97327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36970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6F70D9"/>
  <w15:docId w15:val="{64532A41-1EE7-45F5-8496-D94C8311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5CF1-5473-4D15-BFE4-5996A4AB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13</cp:revision>
  <dcterms:created xsi:type="dcterms:W3CDTF">2021-07-19T15:42:00Z</dcterms:created>
  <dcterms:modified xsi:type="dcterms:W3CDTF">2023-01-26T10:07:00Z</dcterms:modified>
</cp:coreProperties>
</file>