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13281C" w14:textId="77777777" w:rsidR="007D13AD" w:rsidRDefault="007534EE" w:rsidP="007534EE">
      <w:pPr>
        <w:pStyle w:val="Tekstpodstawowy2"/>
        <w:tabs>
          <w:tab w:val="left" w:pos="2520"/>
        </w:tabs>
        <w:spacing w:line="264" w:lineRule="auto"/>
        <w:ind w:left="0" w:firstLine="0"/>
        <w:rPr>
          <w:sz w:val="18"/>
          <w:szCs w:val="18"/>
        </w:rPr>
      </w:pPr>
      <w:r>
        <w:rPr>
          <w:sz w:val="18"/>
          <w:szCs w:val="18"/>
        </w:rPr>
        <w:tab/>
      </w:r>
    </w:p>
    <w:p w14:paraId="4DF6A04C" w14:textId="77777777" w:rsidR="00E26EBF" w:rsidRPr="002A5B56" w:rsidRDefault="002A5B56" w:rsidP="002A5B56">
      <w:pPr>
        <w:pStyle w:val="Tekstpodstawowy2"/>
        <w:tabs>
          <w:tab w:val="left" w:pos="2520"/>
        </w:tabs>
        <w:spacing w:line="264" w:lineRule="auto"/>
        <w:ind w:left="0" w:firstLine="0"/>
        <w:jc w:val="center"/>
        <w:rPr>
          <w:sz w:val="18"/>
          <w:szCs w:val="18"/>
        </w:rPr>
      </w:pPr>
      <w:r>
        <w:rPr>
          <w:noProof/>
        </w:rPr>
        <w:drawing>
          <wp:inline distT="0" distB="0" distL="0" distR="0" wp14:anchorId="2A3ACBCA" wp14:editId="2CA8C0DA">
            <wp:extent cx="5791200" cy="723900"/>
            <wp:effectExtent l="0" t="0" r="0" b="0"/>
            <wp:docPr id="2" name="Obraz 2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12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D13AD" w:rsidRPr="00B56582">
        <w:rPr>
          <w:b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</w:t>
      </w:r>
    </w:p>
    <w:p w14:paraId="0970738E" w14:textId="77777777" w:rsidR="007D13AD" w:rsidRPr="00B56582" w:rsidRDefault="007D13AD" w:rsidP="007534EE">
      <w:pPr>
        <w:pStyle w:val="Tekstpodstawowy2"/>
        <w:spacing w:line="264" w:lineRule="auto"/>
        <w:ind w:left="0" w:firstLine="0"/>
        <w:jc w:val="right"/>
        <w:rPr>
          <w:b/>
          <w:sz w:val="18"/>
          <w:szCs w:val="18"/>
        </w:rPr>
      </w:pPr>
    </w:p>
    <w:p w14:paraId="3A0DD04C" w14:textId="5C08BC9D" w:rsidR="00E26EBF" w:rsidRPr="00B56582" w:rsidRDefault="007D13AD" w:rsidP="007D13AD">
      <w:pPr>
        <w:pStyle w:val="Tekstpodstawowy2"/>
        <w:spacing w:line="264" w:lineRule="auto"/>
        <w:ind w:left="0" w:firstLine="0"/>
        <w:jc w:val="right"/>
        <w:rPr>
          <w:b/>
          <w:bCs/>
          <w:sz w:val="18"/>
          <w:szCs w:val="18"/>
          <w:shd w:val="clear" w:color="auto" w:fill="FFFFFD"/>
        </w:rPr>
      </w:pPr>
      <w:r w:rsidRPr="00B56582">
        <w:rPr>
          <w:b/>
          <w:sz w:val="18"/>
          <w:szCs w:val="18"/>
        </w:rPr>
        <w:t xml:space="preserve">                                            </w:t>
      </w:r>
      <w:r w:rsidR="00E26EBF" w:rsidRPr="00B56582">
        <w:rPr>
          <w:b/>
          <w:sz w:val="18"/>
          <w:szCs w:val="18"/>
        </w:rPr>
        <w:t>Znak sprawy:</w:t>
      </w:r>
      <w:r w:rsidR="002C5A04" w:rsidRPr="002C5A04">
        <w:t xml:space="preserve"> </w:t>
      </w:r>
      <w:r w:rsidR="008E35E2" w:rsidRPr="008E35E2">
        <w:rPr>
          <w:b/>
          <w:sz w:val="18"/>
          <w:szCs w:val="18"/>
        </w:rPr>
        <w:t>21/RPZP.08.06.00-32-K036/19</w:t>
      </w:r>
      <w:r w:rsidR="00E26EBF" w:rsidRPr="00B56582">
        <w:rPr>
          <w:b/>
          <w:sz w:val="18"/>
          <w:szCs w:val="18"/>
        </w:rPr>
        <w:t xml:space="preserve"> </w:t>
      </w:r>
    </w:p>
    <w:p w14:paraId="3EFCD8EA" w14:textId="1268E829" w:rsidR="00621FE2" w:rsidRPr="00B56582" w:rsidRDefault="00621FE2" w:rsidP="007D13AD">
      <w:pPr>
        <w:pStyle w:val="Tekstpodstawowy2"/>
        <w:spacing w:line="264" w:lineRule="auto"/>
        <w:ind w:left="0" w:firstLine="0"/>
        <w:jc w:val="right"/>
        <w:rPr>
          <w:b/>
          <w:sz w:val="18"/>
          <w:szCs w:val="18"/>
        </w:rPr>
      </w:pPr>
      <w:r w:rsidRPr="00B56582">
        <w:rPr>
          <w:b/>
          <w:sz w:val="18"/>
          <w:szCs w:val="18"/>
        </w:rPr>
        <w:t xml:space="preserve">Numer ogłoszenia w BZP: </w:t>
      </w:r>
      <w:r w:rsidR="00A80680" w:rsidRPr="00A80680">
        <w:rPr>
          <w:b/>
          <w:sz w:val="18"/>
          <w:szCs w:val="18"/>
        </w:rPr>
        <w:t>2022/BZP 00051295/01</w:t>
      </w:r>
    </w:p>
    <w:p w14:paraId="051A52AB" w14:textId="77777777" w:rsidR="00E26EBF" w:rsidRPr="005471D5" w:rsidRDefault="00E26EBF" w:rsidP="00E26EBF">
      <w:pPr>
        <w:pStyle w:val="Default"/>
        <w:spacing w:line="264" w:lineRule="auto"/>
        <w:ind w:right="-2"/>
        <w:rPr>
          <w:b/>
          <w:sz w:val="18"/>
          <w:szCs w:val="18"/>
        </w:rPr>
      </w:pPr>
    </w:p>
    <w:tbl>
      <w:tblPr>
        <w:tblpPr w:leftFromText="141" w:rightFromText="141" w:vertAnchor="text" w:tblpY="1"/>
        <w:tblOverlap w:val="never"/>
        <w:tblW w:w="0" w:type="auto"/>
        <w:tblBorders>
          <w:bottom w:val="dotted" w:sz="4" w:space="0" w:color="auto"/>
          <w:insideH w:val="dotted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237"/>
      </w:tblGrid>
      <w:tr w:rsidR="00E26EBF" w:rsidRPr="005471D5" w14:paraId="440405DF" w14:textId="77777777" w:rsidTr="008760E5">
        <w:tc>
          <w:tcPr>
            <w:tcW w:w="6237" w:type="dxa"/>
            <w:tcBorders>
              <w:top w:val="nil"/>
              <w:bottom w:val="nil"/>
            </w:tcBorders>
          </w:tcPr>
          <w:p w14:paraId="5DE20C70" w14:textId="77777777" w:rsidR="00E26EBF" w:rsidRPr="005471D5" w:rsidRDefault="00E26EBF" w:rsidP="008760E5">
            <w:pPr>
              <w:ind w:left="0" w:firstLine="0"/>
              <w:rPr>
                <w:b/>
                <w:sz w:val="18"/>
                <w:szCs w:val="18"/>
              </w:rPr>
            </w:pPr>
            <w:r w:rsidRPr="005471D5">
              <w:rPr>
                <w:b/>
                <w:sz w:val="18"/>
                <w:szCs w:val="18"/>
              </w:rPr>
              <w:t>Wykonawca:</w:t>
            </w:r>
          </w:p>
        </w:tc>
      </w:tr>
      <w:tr w:rsidR="00E26EBF" w:rsidRPr="005471D5" w14:paraId="708E9927" w14:textId="77777777" w:rsidTr="008760E5">
        <w:trPr>
          <w:trHeight w:val="283"/>
        </w:trPr>
        <w:tc>
          <w:tcPr>
            <w:tcW w:w="6237" w:type="dxa"/>
            <w:tcBorders>
              <w:top w:val="nil"/>
            </w:tcBorders>
            <w:vAlign w:val="bottom"/>
          </w:tcPr>
          <w:p w14:paraId="6962060A" w14:textId="77777777" w:rsidR="00E26EBF" w:rsidRPr="005471D5" w:rsidRDefault="00E26EBF" w:rsidP="008760E5">
            <w:pPr>
              <w:ind w:left="0" w:firstLine="0"/>
              <w:jc w:val="left"/>
              <w:rPr>
                <w:b/>
                <w:sz w:val="18"/>
                <w:szCs w:val="18"/>
              </w:rPr>
            </w:pPr>
          </w:p>
        </w:tc>
      </w:tr>
      <w:tr w:rsidR="00E26EBF" w:rsidRPr="005471D5" w14:paraId="08F1DE3A" w14:textId="77777777" w:rsidTr="008760E5">
        <w:trPr>
          <w:trHeight w:val="170"/>
        </w:trPr>
        <w:tc>
          <w:tcPr>
            <w:tcW w:w="6237" w:type="dxa"/>
            <w:tcBorders>
              <w:top w:val="dotted" w:sz="4" w:space="0" w:color="auto"/>
              <w:bottom w:val="nil"/>
            </w:tcBorders>
          </w:tcPr>
          <w:p w14:paraId="2996601C" w14:textId="77777777" w:rsidR="00E26EBF" w:rsidRPr="005471D5" w:rsidRDefault="00E26EBF" w:rsidP="008760E5">
            <w:pPr>
              <w:ind w:left="0" w:firstLine="0"/>
              <w:jc w:val="left"/>
              <w:rPr>
                <w:b/>
                <w:sz w:val="18"/>
                <w:szCs w:val="18"/>
              </w:rPr>
            </w:pPr>
            <w:r w:rsidRPr="005471D5">
              <w:rPr>
                <w:i/>
                <w:sz w:val="18"/>
                <w:szCs w:val="18"/>
              </w:rPr>
              <w:t>pełna nazwa/firma</w:t>
            </w:r>
          </w:p>
        </w:tc>
      </w:tr>
      <w:tr w:rsidR="00E26EBF" w:rsidRPr="005471D5" w14:paraId="59A5F659" w14:textId="77777777" w:rsidTr="008760E5">
        <w:trPr>
          <w:trHeight w:val="283"/>
        </w:trPr>
        <w:tc>
          <w:tcPr>
            <w:tcW w:w="6237" w:type="dxa"/>
            <w:tcBorders>
              <w:top w:val="nil"/>
              <w:bottom w:val="dotted" w:sz="4" w:space="0" w:color="auto"/>
            </w:tcBorders>
            <w:vAlign w:val="bottom"/>
          </w:tcPr>
          <w:p w14:paraId="41E7188F" w14:textId="77777777" w:rsidR="00E26EBF" w:rsidRPr="005471D5" w:rsidRDefault="00E26EBF" w:rsidP="008760E5">
            <w:pPr>
              <w:ind w:left="0" w:firstLine="0"/>
              <w:jc w:val="left"/>
              <w:rPr>
                <w:b/>
                <w:sz w:val="18"/>
                <w:szCs w:val="18"/>
              </w:rPr>
            </w:pPr>
          </w:p>
        </w:tc>
      </w:tr>
      <w:tr w:rsidR="00E26EBF" w:rsidRPr="005471D5" w14:paraId="4A106640" w14:textId="77777777" w:rsidTr="00621FE2">
        <w:trPr>
          <w:trHeight w:val="58"/>
        </w:trPr>
        <w:tc>
          <w:tcPr>
            <w:tcW w:w="6237" w:type="dxa"/>
            <w:tcBorders>
              <w:top w:val="dotted" w:sz="4" w:space="0" w:color="auto"/>
              <w:bottom w:val="nil"/>
            </w:tcBorders>
          </w:tcPr>
          <w:p w14:paraId="4EE88A59" w14:textId="77777777" w:rsidR="00E26EBF" w:rsidRPr="005471D5" w:rsidRDefault="00E26EBF" w:rsidP="008760E5">
            <w:pPr>
              <w:ind w:left="0" w:firstLine="0"/>
              <w:jc w:val="left"/>
              <w:rPr>
                <w:b/>
                <w:sz w:val="18"/>
                <w:szCs w:val="18"/>
              </w:rPr>
            </w:pPr>
            <w:r w:rsidRPr="005471D5">
              <w:rPr>
                <w:i/>
                <w:sz w:val="18"/>
                <w:szCs w:val="18"/>
              </w:rPr>
              <w:t>adres</w:t>
            </w:r>
          </w:p>
        </w:tc>
      </w:tr>
    </w:tbl>
    <w:p w14:paraId="722F90FF" w14:textId="77777777" w:rsidR="00E26EBF" w:rsidRPr="005471D5" w:rsidRDefault="008760E5" w:rsidP="00E26EBF">
      <w:pPr>
        <w:rPr>
          <w:b/>
          <w:sz w:val="18"/>
          <w:szCs w:val="18"/>
        </w:rPr>
      </w:pPr>
      <w:r>
        <w:rPr>
          <w:b/>
          <w:sz w:val="18"/>
          <w:szCs w:val="18"/>
        </w:rPr>
        <w:br w:type="textWrapping" w:clear="all"/>
      </w:r>
    </w:p>
    <w:p w14:paraId="25DA681F" w14:textId="77777777" w:rsidR="005471D5" w:rsidRPr="005471D5" w:rsidRDefault="005471D5" w:rsidP="00E26EBF">
      <w:pPr>
        <w:pStyle w:val="Default"/>
        <w:spacing w:line="264" w:lineRule="auto"/>
        <w:ind w:left="0" w:firstLine="0"/>
        <w:rPr>
          <w:b/>
          <w:sz w:val="18"/>
          <w:szCs w:val="18"/>
        </w:rPr>
      </w:pPr>
    </w:p>
    <w:p w14:paraId="46D92CE0" w14:textId="4019C86F" w:rsidR="007534EE" w:rsidRPr="007534EE" w:rsidRDefault="007534EE" w:rsidP="00B84CEC">
      <w:pPr>
        <w:pStyle w:val="Default"/>
        <w:spacing w:line="264" w:lineRule="auto"/>
        <w:ind w:left="0" w:firstLine="0"/>
        <w:jc w:val="center"/>
        <w:rPr>
          <w:b/>
          <w:bCs/>
          <w:iCs/>
          <w:color w:val="auto"/>
          <w:sz w:val="22"/>
          <w:szCs w:val="22"/>
        </w:rPr>
      </w:pPr>
      <w:r w:rsidRPr="007534EE">
        <w:rPr>
          <w:b/>
          <w:bCs/>
          <w:iCs/>
          <w:color w:val="auto"/>
          <w:sz w:val="22"/>
          <w:szCs w:val="22"/>
        </w:rPr>
        <w:t xml:space="preserve">Wykaz osób </w:t>
      </w:r>
      <w:r w:rsidR="0040327D">
        <w:rPr>
          <w:b/>
          <w:bCs/>
          <w:iCs/>
          <w:color w:val="auto"/>
          <w:sz w:val="22"/>
          <w:szCs w:val="22"/>
        </w:rPr>
        <w:t xml:space="preserve">– Część </w:t>
      </w:r>
      <w:r w:rsidR="00D77DF8">
        <w:rPr>
          <w:b/>
          <w:bCs/>
          <w:iCs/>
          <w:color w:val="auto"/>
          <w:sz w:val="22"/>
          <w:szCs w:val="22"/>
        </w:rPr>
        <w:t>………………………</w:t>
      </w:r>
    </w:p>
    <w:p w14:paraId="149B6F62" w14:textId="77777777" w:rsidR="007534EE" w:rsidRPr="005471D5" w:rsidRDefault="007534EE" w:rsidP="00B84CEC">
      <w:pPr>
        <w:pStyle w:val="Default"/>
        <w:spacing w:line="264" w:lineRule="auto"/>
        <w:ind w:left="0" w:firstLine="0"/>
        <w:jc w:val="center"/>
        <w:rPr>
          <w:sz w:val="18"/>
          <w:szCs w:val="18"/>
        </w:rPr>
      </w:pPr>
    </w:p>
    <w:p w14:paraId="2A0CCC8F" w14:textId="4BC24576" w:rsidR="00E26EBF" w:rsidRPr="00885F96" w:rsidRDefault="005471D5" w:rsidP="00885F96">
      <w:pPr>
        <w:pStyle w:val="Nagwek"/>
        <w:tabs>
          <w:tab w:val="left" w:pos="284"/>
          <w:tab w:val="center" w:pos="567"/>
        </w:tabs>
        <w:jc w:val="center"/>
        <w:rPr>
          <w:b/>
          <w:bCs/>
          <w:sz w:val="22"/>
          <w:szCs w:val="22"/>
          <w:u w:val="single"/>
        </w:rPr>
      </w:pPr>
      <w:r w:rsidRPr="00395A59">
        <w:rPr>
          <w:b/>
          <w:sz w:val="22"/>
          <w:szCs w:val="22"/>
        </w:rPr>
        <w:t xml:space="preserve">Dot. </w:t>
      </w:r>
      <w:r w:rsidR="002C5A04" w:rsidRPr="002C5A04">
        <w:rPr>
          <w:b/>
          <w:sz w:val="22"/>
          <w:szCs w:val="22"/>
        </w:rPr>
        <w:t>Prowadzenie kursów zawodowych</w:t>
      </w:r>
      <w:r w:rsidR="00192F9A">
        <w:rPr>
          <w:b/>
          <w:sz w:val="22"/>
          <w:szCs w:val="22"/>
        </w:rPr>
        <w:t xml:space="preserve"> (</w:t>
      </w:r>
      <w:r w:rsidR="00D77DF8">
        <w:rPr>
          <w:b/>
          <w:sz w:val="22"/>
          <w:szCs w:val="22"/>
        </w:rPr>
        <w:t>4</w:t>
      </w:r>
      <w:r w:rsidR="00192F9A">
        <w:rPr>
          <w:b/>
          <w:sz w:val="22"/>
          <w:szCs w:val="22"/>
        </w:rPr>
        <w:t>)</w:t>
      </w:r>
    </w:p>
    <w:p w14:paraId="48104824" w14:textId="77777777" w:rsidR="009C7C55" w:rsidRPr="00223B07" w:rsidRDefault="00B84CEC" w:rsidP="00B84CEC">
      <w:pPr>
        <w:widowControl w:val="0"/>
        <w:suppressAutoHyphens/>
        <w:autoSpaceDE w:val="0"/>
        <w:spacing w:line="252" w:lineRule="auto"/>
        <w:ind w:right="1000"/>
        <w:jc w:val="center"/>
        <w:rPr>
          <w:b/>
        </w:rPr>
      </w:pPr>
      <w:r>
        <w:rPr>
          <w:b/>
        </w:rPr>
        <w:t xml:space="preserve">                </w:t>
      </w:r>
      <w:r w:rsidR="009C7C55">
        <w:rPr>
          <w:b/>
        </w:rPr>
        <w:t>Wypełnić zgodnie z warunkami postawionymi w SWZ Rozdz. VI</w:t>
      </w:r>
      <w:r w:rsidR="00045CBF">
        <w:rPr>
          <w:b/>
        </w:rPr>
        <w:t>b</w:t>
      </w:r>
    </w:p>
    <w:p w14:paraId="33AC5DC7" w14:textId="77777777" w:rsidR="00395A59" w:rsidRDefault="00395A59" w:rsidP="00E26EBF">
      <w:pPr>
        <w:autoSpaceDE w:val="0"/>
        <w:autoSpaceDN w:val="0"/>
        <w:adjustRightInd w:val="0"/>
        <w:spacing w:line="264" w:lineRule="auto"/>
        <w:ind w:left="0" w:right="-2" w:firstLine="0"/>
        <w:rPr>
          <w:rFonts w:eastAsia="Calibri"/>
          <w:iCs/>
          <w:color w:val="000000"/>
          <w:sz w:val="18"/>
          <w:szCs w:val="18"/>
        </w:rPr>
      </w:pPr>
    </w:p>
    <w:tbl>
      <w:tblPr>
        <w:tblpPr w:leftFromText="141" w:rightFromText="141" w:vertAnchor="text" w:horzAnchor="margin" w:tblpXSpec="center" w:tblpY="88"/>
        <w:tblW w:w="93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438"/>
        <w:gridCol w:w="4677"/>
        <w:gridCol w:w="2268"/>
      </w:tblGrid>
      <w:tr w:rsidR="00DE0100" w:rsidRPr="005471D5" w14:paraId="2DF0E312" w14:textId="77777777" w:rsidTr="00DE0100">
        <w:trPr>
          <w:cantSplit/>
          <w:trHeight w:val="1138"/>
        </w:trPr>
        <w:tc>
          <w:tcPr>
            <w:tcW w:w="2438" w:type="dxa"/>
            <w:shd w:val="clear" w:color="auto" w:fill="F2F2F2"/>
            <w:vAlign w:val="center"/>
          </w:tcPr>
          <w:p w14:paraId="769666D1" w14:textId="77777777" w:rsidR="00DE0100" w:rsidRPr="005471D5" w:rsidRDefault="00DE0100" w:rsidP="009C7C55">
            <w:pPr>
              <w:autoSpaceDE w:val="0"/>
              <w:autoSpaceDN w:val="0"/>
              <w:adjustRightInd w:val="0"/>
              <w:spacing w:line="264" w:lineRule="auto"/>
              <w:ind w:left="0" w:firstLine="0"/>
              <w:jc w:val="center"/>
              <w:rPr>
                <w:b/>
                <w:sz w:val="18"/>
                <w:szCs w:val="18"/>
              </w:rPr>
            </w:pPr>
            <w:r w:rsidRPr="005471D5">
              <w:rPr>
                <w:b/>
                <w:color w:val="000000"/>
                <w:sz w:val="18"/>
                <w:szCs w:val="18"/>
              </w:rPr>
              <w:t>Imię i nazwisko</w:t>
            </w:r>
          </w:p>
        </w:tc>
        <w:tc>
          <w:tcPr>
            <w:tcW w:w="4677" w:type="dxa"/>
            <w:shd w:val="clear" w:color="auto" w:fill="F2F2F2"/>
            <w:vAlign w:val="center"/>
          </w:tcPr>
          <w:p w14:paraId="0CF8B1DD" w14:textId="77777777" w:rsidR="00DE0100" w:rsidRDefault="00DE0100" w:rsidP="002C5A04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b/>
                <w:sz w:val="18"/>
                <w:szCs w:val="18"/>
              </w:rPr>
            </w:pPr>
          </w:p>
          <w:p w14:paraId="3BCC10AD" w14:textId="77777777" w:rsidR="00DE0100" w:rsidRDefault="00DE0100" w:rsidP="002C5A04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b/>
                <w:sz w:val="18"/>
                <w:szCs w:val="18"/>
              </w:rPr>
            </w:pPr>
          </w:p>
          <w:p w14:paraId="522D4542" w14:textId="77777777" w:rsidR="00DE0100" w:rsidRDefault="00DE0100" w:rsidP="00D77DF8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Podać:</w:t>
            </w:r>
          </w:p>
          <w:p w14:paraId="1EA888D4" w14:textId="7E5AF863" w:rsidR="00DE0100" w:rsidRDefault="00DE0100" w:rsidP="00D77DF8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liczbę kursów, rodzaj kursu</w:t>
            </w:r>
          </w:p>
          <w:p w14:paraId="4295E789" w14:textId="77777777" w:rsidR="00DE0100" w:rsidRDefault="00DE0100" w:rsidP="0089063D">
            <w:pPr>
              <w:autoSpaceDE w:val="0"/>
              <w:autoSpaceDN w:val="0"/>
              <w:adjustRightInd w:val="0"/>
              <w:spacing w:line="264" w:lineRule="auto"/>
              <w:ind w:left="0"/>
              <w:rPr>
                <w:b/>
                <w:sz w:val="18"/>
                <w:szCs w:val="18"/>
              </w:rPr>
            </w:pPr>
          </w:p>
          <w:p w14:paraId="0BE0474B" w14:textId="77777777" w:rsidR="00DE0100" w:rsidRPr="00D231B7" w:rsidRDefault="00DE0100" w:rsidP="0089063D">
            <w:pPr>
              <w:autoSpaceDE w:val="0"/>
              <w:autoSpaceDN w:val="0"/>
              <w:adjustRightInd w:val="0"/>
              <w:spacing w:line="264" w:lineRule="auto"/>
              <w:ind w:left="0"/>
              <w:rPr>
                <w:b/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F2F2F2"/>
            <w:vAlign w:val="center"/>
          </w:tcPr>
          <w:p w14:paraId="361BB787" w14:textId="77777777" w:rsidR="00DE0100" w:rsidRDefault="00DE0100" w:rsidP="00706DDE">
            <w:pPr>
              <w:autoSpaceDE w:val="0"/>
              <w:autoSpaceDN w:val="0"/>
              <w:adjustRightInd w:val="0"/>
              <w:spacing w:line="264" w:lineRule="auto"/>
              <w:ind w:left="148" w:right="119" w:hanging="142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Podstawa </w:t>
            </w:r>
          </w:p>
          <w:p w14:paraId="605C811F" w14:textId="77777777" w:rsidR="00DE0100" w:rsidRDefault="00DE0100" w:rsidP="00706DDE">
            <w:pPr>
              <w:autoSpaceDE w:val="0"/>
              <w:autoSpaceDN w:val="0"/>
              <w:adjustRightInd w:val="0"/>
              <w:spacing w:line="264" w:lineRule="auto"/>
              <w:ind w:left="148" w:right="119" w:hanging="142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do dysponowania </w:t>
            </w:r>
          </w:p>
          <w:p w14:paraId="57D25C40" w14:textId="77777777" w:rsidR="00DE0100" w:rsidRDefault="00DE0100" w:rsidP="00706DDE">
            <w:pPr>
              <w:autoSpaceDE w:val="0"/>
              <w:autoSpaceDN w:val="0"/>
              <w:adjustRightInd w:val="0"/>
              <w:spacing w:line="264" w:lineRule="auto"/>
              <w:ind w:left="148" w:right="119" w:hanging="142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daną</w:t>
            </w:r>
            <w:r w:rsidRPr="005471D5">
              <w:rPr>
                <w:b/>
                <w:sz w:val="18"/>
                <w:szCs w:val="18"/>
              </w:rPr>
              <w:t xml:space="preserve"> osobą</w:t>
            </w:r>
          </w:p>
          <w:p w14:paraId="3C29E2DC" w14:textId="77777777" w:rsidR="00DE0100" w:rsidRPr="005471D5" w:rsidRDefault="00DE0100" w:rsidP="00706DDE">
            <w:pPr>
              <w:autoSpaceDE w:val="0"/>
              <w:autoSpaceDN w:val="0"/>
              <w:adjustRightInd w:val="0"/>
              <w:spacing w:line="264" w:lineRule="auto"/>
              <w:ind w:left="148" w:right="119" w:hanging="142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(dysponowanie bezpośrednie lub dysponowanie pośrednie)</w:t>
            </w:r>
          </w:p>
        </w:tc>
      </w:tr>
      <w:tr w:rsidR="00DE0100" w:rsidRPr="005471D5" w14:paraId="267AC1B8" w14:textId="77777777" w:rsidTr="00DE0100">
        <w:trPr>
          <w:cantSplit/>
          <w:trHeight w:val="725"/>
        </w:trPr>
        <w:tc>
          <w:tcPr>
            <w:tcW w:w="2438" w:type="dxa"/>
            <w:shd w:val="clear" w:color="auto" w:fill="auto"/>
            <w:vAlign w:val="center"/>
          </w:tcPr>
          <w:p w14:paraId="0D43F884" w14:textId="77777777" w:rsidR="00DE0100" w:rsidRPr="005471D5" w:rsidRDefault="00DE0100" w:rsidP="009C7C55">
            <w:pPr>
              <w:autoSpaceDE w:val="0"/>
              <w:autoSpaceDN w:val="0"/>
              <w:adjustRightInd w:val="0"/>
              <w:spacing w:line="264" w:lineRule="auto"/>
              <w:ind w:left="0" w:firstLine="0"/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4677" w:type="dxa"/>
            <w:shd w:val="clear" w:color="auto" w:fill="auto"/>
            <w:vAlign w:val="center"/>
          </w:tcPr>
          <w:p w14:paraId="02D34C3F" w14:textId="77777777" w:rsidR="00DE0100" w:rsidRPr="007534EE" w:rsidRDefault="00DE0100" w:rsidP="009C7C55">
            <w:pPr>
              <w:autoSpaceDE w:val="0"/>
              <w:autoSpaceDN w:val="0"/>
              <w:adjustRightInd w:val="0"/>
              <w:spacing w:line="264" w:lineRule="auto"/>
              <w:ind w:left="0" w:firstLine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7F20C036" w14:textId="77777777" w:rsidR="00DE0100" w:rsidRPr="005471D5" w:rsidRDefault="00DE0100" w:rsidP="009C7C55">
            <w:pPr>
              <w:autoSpaceDE w:val="0"/>
              <w:autoSpaceDN w:val="0"/>
              <w:adjustRightInd w:val="0"/>
              <w:spacing w:line="264" w:lineRule="auto"/>
              <w:ind w:left="1" w:hanging="1"/>
              <w:jc w:val="center"/>
              <w:rPr>
                <w:b/>
                <w:sz w:val="18"/>
                <w:szCs w:val="18"/>
              </w:rPr>
            </w:pPr>
          </w:p>
        </w:tc>
      </w:tr>
      <w:tr w:rsidR="00DE0100" w:rsidRPr="005471D5" w14:paraId="7B65CD5E" w14:textId="77777777" w:rsidTr="00DE0100">
        <w:trPr>
          <w:cantSplit/>
          <w:trHeight w:val="725"/>
        </w:trPr>
        <w:tc>
          <w:tcPr>
            <w:tcW w:w="2438" w:type="dxa"/>
            <w:shd w:val="clear" w:color="auto" w:fill="auto"/>
            <w:vAlign w:val="center"/>
          </w:tcPr>
          <w:p w14:paraId="4E668230" w14:textId="77777777" w:rsidR="00DE0100" w:rsidRPr="005471D5" w:rsidRDefault="00DE0100" w:rsidP="009C7C55">
            <w:pPr>
              <w:autoSpaceDE w:val="0"/>
              <w:autoSpaceDN w:val="0"/>
              <w:adjustRightInd w:val="0"/>
              <w:spacing w:line="264" w:lineRule="auto"/>
              <w:ind w:left="0" w:firstLine="0"/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4677" w:type="dxa"/>
            <w:shd w:val="clear" w:color="auto" w:fill="auto"/>
            <w:vAlign w:val="center"/>
          </w:tcPr>
          <w:p w14:paraId="5F2C4FBD" w14:textId="77777777" w:rsidR="00DE0100" w:rsidRPr="007534EE" w:rsidRDefault="00DE0100" w:rsidP="009C7C55">
            <w:pPr>
              <w:autoSpaceDE w:val="0"/>
              <w:autoSpaceDN w:val="0"/>
              <w:adjustRightInd w:val="0"/>
              <w:spacing w:line="264" w:lineRule="auto"/>
              <w:ind w:left="0" w:firstLine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41FBFEAB" w14:textId="77777777" w:rsidR="00DE0100" w:rsidRPr="005471D5" w:rsidRDefault="00DE0100" w:rsidP="009C7C55">
            <w:pPr>
              <w:autoSpaceDE w:val="0"/>
              <w:autoSpaceDN w:val="0"/>
              <w:adjustRightInd w:val="0"/>
              <w:spacing w:line="264" w:lineRule="auto"/>
              <w:ind w:left="1" w:hanging="1"/>
              <w:jc w:val="center"/>
              <w:rPr>
                <w:b/>
                <w:sz w:val="18"/>
                <w:szCs w:val="18"/>
              </w:rPr>
            </w:pPr>
          </w:p>
        </w:tc>
      </w:tr>
      <w:tr w:rsidR="00DE0100" w:rsidRPr="005471D5" w14:paraId="3DABDA49" w14:textId="77777777" w:rsidTr="00DE0100">
        <w:trPr>
          <w:cantSplit/>
          <w:trHeight w:val="725"/>
        </w:trPr>
        <w:tc>
          <w:tcPr>
            <w:tcW w:w="2438" w:type="dxa"/>
            <w:shd w:val="clear" w:color="auto" w:fill="auto"/>
            <w:vAlign w:val="center"/>
          </w:tcPr>
          <w:p w14:paraId="0B849AE5" w14:textId="77777777" w:rsidR="00DE0100" w:rsidRPr="005471D5" w:rsidRDefault="00DE0100" w:rsidP="009C7C55">
            <w:pPr>
              <w:autoSpaceDE w:val="0"/>
              <w:autoSpaceDN w:val="0"/>
              <w:adjustRightInd w:val="0"/>
              <w:spacing w:line="264" w:lineRule="auto"/>
              <w:ind w:left="0" w:firstLine="0"/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4677" w:type="dxa"/>
            <w:shd w:val="clear" w:color="auto" w:fill="auto"/>
            <w:vAlign w:val="center"/>
          </w:tcPr>
          <w:p w14:paraId="691F0179" w14:textId="77777777" w:rsidR="00DE0100" w:rsidRPr="007534EE" w:rsidRDefault="00DE0100" w:rsidP="009C7C55">
            <w:pPr>
              <w:autoSpaceDE w:val="0"/>
              <w:autoSpaceDN w:val="0"/>
              <w:adjustRightInd w:val="0"/>
              <w:spacing w:line="264" w:lineRule="auto"/>
              <w:ind w:left="0" w:firstLine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65886C33" w14:textId="77777777" w:rsidR="00DE0100" w:rsidRPr="005471D5" w:rsidRDefault="00DE0100" w:rsidP="009C7C55">
            <w:pPr>
              <w:autoSpaceDE w:val="0"/>
              <w:autoSpaceDN w:val="0"/>
              <w:adjustRightInd w:val="0"/>
              <w:spacing w:line="264" w:lineRule="auto"/>
              <w:ind w:left="1" w:hanging="1"/>
              <w:jc w:val="center"/>
              <w:rPr>
                <w:b/>
                <w:sz w:val="18"/>
                <w:szCs w:val="18"/>
              </w:rPr>
            </w:pPr>
          </w:p>
        </w:tc>
      </w:tr>
    </w:tbl>
    <w:p w14:paraId="04E202BB" w14:textId="77777777" w:rsidR="009C7C55" w:rsidRPr="005471D5" w:rsidRDefault="009C7C55" w:rsidP="00885F96">
      <w:pPr>
        <w:autoSpaceDE w:val="0"/>
        <w:autoSpaceDN w:val="0"/>
        <w:adjustRightInd w:val="0"/>
        <w:spacing w:line="264" w:lineRule="auto"/>
        <w:ind w:left="0" w:right="-2" w:firstLine="0"/>
        <w:rPr>
          <w:rFonts w:eastAsia="Calibri"/>
          <w:iCs/>
          <w:color w:val="000000"/>
          <w:sz w:val="18"/>
          <w:szCs w:val="18"/>
        </w:rPr>
      </w:pPr>
    </w:p>
    <w:p w14:paraId="6D8F7C19" w14:textId="77777777" w:rsidR="009C7C55" w:rsidRPr="005471D5" w:rsidRDefault="009C7C55" w:rsidP="009C7C55">
      <w:pPr>
        <w:autoSpaceDE w:val="0"/>
        <w:autoSpaceDN w:val="0"/>
        <w:adjustRightInd w:val="0"/>
        <w:spacing w:line="264" w:lineRule="auto"/>
        <w:ind w:left="0" w:right="-2" w:firstLine="0"/>
        <w:rPr>
          <w:rFonts w:eastAsia="Calibri"/>
          <w:iCs/>
          <w:color w:val="000000"/>
          <w:sz w:val="18"/>
          <w:szCs w:val="18"/>
        </w:rPr>
      </w:pPr>
    </w:p>
    <w:p w14:paraId="3498C5D1" w14:textId="77777777" w:rsidR="00291C1D" w:rsidRDefault="00291C1D" w:rsidP="008760E5">
      <w:pPr>
        <w:autoSpaceDE w:val="0"/>
        <w:autoSpaceDN w:val="0"/>
        <w:adjustRightInd w:val="0"/>
        <w:spacing w:line="264" w:lineRule="auto"/>
        <w:ind w:left="0" w:right="-2" w:firstLine="0"/>
        <w:rPr>
          <w:rFonts w:eastAsia="Calibri"/>
          <w:color w:val="000000"/>
          <w:sz w:val="18"/>
          <w:szCs w:val="18"/>
        </w:rPr>
      </w:pPr>
    </w:p>
    <w:p w14:paraId="63E9AAC8" w14:textId="77777777" w:rsidR="00291C1D" w:rsidRPr="00291C1D" w:rsidRDefault="00291C1D" w:rsidP="00291C1D">
      <w:pPr>
        <w:rPr>
          <w:rFonts w:eastAsia="Calibri"/>
          <w:sz w:val="18"/>
          <w:szCs w:val="18"/>
        </w:rPr>
      </w:pPr>
    </w:p>
    <w:p w14:paraId="16499BEB" w14:textId="77777777" w:rsidR="00291C1D" w:rsidRPr="00291C1D" w:rsidRDefault="00291C1D" w:rsidP="00291C1D">
      <w:pPr>
        <w:rPr>
          <w:rFonts w:eastAsia="Calibri"/>
          <w:sz w:val="18"/>
          <w:szCs w:val="18"/>
        </w:rPr>
      </w:pPr>
    </w:p>
    <w:p w14:paraId="20EF3102" w14:textId="77777777" w:rsidR="00291C1D" w:rsidRPr="00291C1D" w:rsidRDefault="00291C1D" w:rsidP="00291C1D">
      <w:pPr>
        <w:rPr>
          <w:rFonts w:eastAsia="Calibri"/>
          <w:sz w:val="18"/>
          <w:szCs w:val="18"/>
        </w:rPr>
      </w:pPr>
    </w:p>
    <w:p w14:paraId="1337DAC4" w14:textId="77777777" w:rsidR="00291C1D" w:rsidRPr="00291C1D" w:rsidRDefault="00291C1D" w:rsidP="00291C1D">
      <w:pPr>
        <w:rPr>
          <w:rFonts w:eastAsia="Calibri"/>
          <w:sz w:val="18"/>
          <w:szCs w:val="18"/>
        </w:rPr>
      </w:pPr>
    </w:p>
    <w:p w14:paraId="60D05E27" w14:textId="77777777" w:rsidR="00291C1D" w:rsidRPr="00291C1D" w:rsidRDefault="00291C1D" w:rsidP="00291C1D">
      <w:pPr>
        <w:rPr>
          <w:rFonts w:eastAsia="Calibri"/>
          <w:sz w:val="18"/>
          <w:szCs w:val="18"/>
        </w:rPr>
      </w:pPr>
    </w:p>
    <w:p w14:paraId="34B8ECEA" w14:textId="77777777" w:rsidR="00291C1D" w:rsidRPr="00291C1D" w:rsidRDefault="00291C1D" w:rsidP="00291C1D">
      <w:pPr>
        <w:rPr>
          <w:rFonts w:eastAsia="Calibri"/>
          <w:sz w:val="18"/>
          <w:szCs w:val="18"/>
        </w:rPr>
      </w:pPr>
    </w:p>
    <w:p w14:paraId="35659251" w14:textId="77777777" w:rsidR="00291C1D" w:rsidRPr="00291C1D" w:rsidRDefault="00291C1D" w:rsidP="00291C1D">
      <w:pPr>
        <w:rPr>
          <w:rFonts w:eastAsia="Calibri"/>
          <w:sz w:val="18"/>
          <w:szCs w:val="18"/>
        </w:rPr>
      </w:pPr>
    </w:p>
    <w:p w14:paraId="14AB07F1" w14:textId="77777777" w:rsidR="00291C1D" w:rsidRPr="00291C1D" w:rsidRDefault="00291C1D" w:rsidP="00291C1D">
      <w:pPr>
        <w:rPr>
          <w:rFonts w:eastAsia="Calibri"/>
          <w:sz w:val="18"/>
          <w:szCs w:val="18"/>
        </w:rPr>
      </w:pPr>
    </w:p>
    <w:p w14:paraId="005C6C37" w14:textId="77777777" w:rsidR="00291C1D" w:rsidRPr="00291C1D" w:rsidRDefault="00291C1D" w:rsidP="00291C1D">
      <w:pPr>
        <w:rPr>
          <w:rFonts w:eastAsia="Calibri"/>
          <w:sz w:val="18"/>
          <w:szCs w:val="18"/>
        </w:rPr>
      </w:pPr>
    </w:p>
    <w:p w14:paraId="74B02E47" w14:textId="77777777" w:rsidR="00291C1D" w:rsidRPr="00291C1D" w:rsidRDefault="00291C1D" w:rsidP="00291C1D">
      <w:pPr>
        <w:rPr>
          <w:rFonts w:eastAsia="Calibri"/>
          <w:sz w:val="18"/>
          <w:szCs w:val="18"/>
        </w:rPr>
      </w:pPr>
    </w:p>
    <w:p w14:paraId="25EC51C2" w14:textId="77777777" w:rsidR="00291C1D" w:rsidRPr="00291C1D" w:rsidRDefault="00291C1D" w:rsidP="00291C1D">
      <w:pPr>
        <w:rPr>
          <w:rFonts w:eastAsia="Calibri"/>
          <w:sz w:val="18"/>
          <w:szCs w:val="18"/>
        </w:rPr>
      </w:pPr>
    </w:p>
    <w:p w14:paraId="760939FE" w14:textId="77777777" w:rsidR="00291C1D" w:rsidRDefault="00291C1D" w:rsidP="00291C1D">
      <w:pPr>
        <w:rPr>
          <w:rFonts w:eastAsia="Calibri"/>
          <w:sz w:val="18"/>
          <w:szCs w:val="18"/>
        </w:rPr>
      </w:pPr>
    </w:p>
    <w:tbl>
      <w:tblPr>
        <w:tblpPr w:leftFromText="141" w:rightFromText="141" w:vertAnchor="text" w:horzAnchor="page" w:tblpX="10233" w:tblpY="46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420"/>
      </w:tblGrid>
      <w:tr w:rsidR="00291C1D" w:rsidRPr="005471D5" w14:paraId="1392942D" w14:textId="77777777" w:rsidTr="00291C1D">
        <w:tc>
          <w:tcPr>
            <w:tcW w:w="4420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5B02C028" w14:textId="77777777" w:rsidR="00291C1D" w:rsidRPr="005471D5" w:rsidRDefault="00291C1D" w:rsidP="00291C1D">
            <w:pPr>
              <w:spacing w:line="264" w:lineRule="auto"/>
              <w:ind w:left="0" w:right="125" w:firstLine="0"/>
              <w:jc w:val="center"/>
              <w:rPr>
                <w:sz w:val="18"/>
                <w:szCs w:val="18"/>
              </w:rPr>
            </w:pPr>
          </w:p>
        </w:tc>
      </w:tr>
      <w:tr w:rsidR="00291C1D" w:rsidRPr="005471D5" w14:paraId="5BED7E23" w14:textId="77777777" w:rsidTr="00291C1D">
        <w:tc>
          <w:tcPr>
            <w:tcW w:w="4420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794B4D6C" w14:textId="77777777" w:rsidR="00291C1D" w:rsidRDefault="00291C1D" w:rsidP="00291C1D">
            <w:pPr>
              <w:spacing w:line="264" w:lineRule="auto"/>
              <w:ind w:left="0" w:right="-2" w:firstLine="0"/>
              <w:jc w:val="center"/>
              <w:rPr>
                <w:i/>
                <w:sz w:val="18"/>
                <w:szCs w:val="18"/>
              </w:rPr>
            </w:pPr>
          </w:p>
          <w:p w14:paraId="58E62896" w14:textId="77777777" w:rsidR="00291C1D" w:rsidRDefault="00291C1D" w:rsidP="00291C1D">
            <w:pPr>
              <w:spacing w:line="264" w:lineRule="auto"/>
              <w:ind w:left="0" w:right="-2" w:firstLine="0"/>
              <w:jc w:val="center"/>
              <w:rPr>
                <w:i/>
                <w:sz w:val="18"/>
                <w:szCs w:val="18"/>
              </w:rPr>
            </w:pPr>
          </w:p>
          <w:p w14:paraId="10AFE22E" w14:textId="77777777" w:rsidR="00291C1D" w:rsidRDefault="00291C1D" w:rsidP="00291C1D">
            <w:pPr>
              <w:spacing w:line="264" w:lineRule="auto"/>
              <w:ind w:left="0" w:right="-2" w:firstLine="0"/>
              <w:jc w:val="center"/>
              <w:rPr>
                <w:i/>
                <w:sz w:val="18"/>
                <w:szCs w:val="18"/>
              </w:rPr>
            </w:pPr>
          </w:p>
          <w:p w14:paraId="4684B077" w14:textId="77777777" w:rsidR="00291C1D" w:rsidRDefault="00291C1D" w:rsidP="00291C1D">
            <w:pPr>
              <w:spacing w:line="264" w:lineRule="auto"/>
              <w:ind w:left="0" w:right="-2" w:firstLine="0"/>
              <w:jc w:val="center"/>
              <w:rPr>
                <w:i/>
                <w:sz w:val="18"/>
                <w:szCs w:val="18"/>
              </w:rPr>
            </w:pPr>
          </w:p>
          <w:p w14:paraId="6B729015" w14:textId="77777777" w:rsidR="00291C1D" w:rsidRDefault="00291C1D" w:rsidP="00291C1D">
            <w:pPr>
              <w:spacing w:line="264" w:lineRule="auto"/>
              <w:ind w:left="0" w:right="-2" w:firstLine="0"/>
              <w:jc w:val="center"/>
              <w:rPr>
                <w:i/>
                <w:sz w:val="18"/>
                <w:szCs w:val="18"/>
              </w:rPr>
            </w:pPr>
          </w:p>
          <w:p w14:paraId="250E6114" w14:textId="77777777" w:rsidR="00291C1D" w:rsidRDefault="00291C1D" w:rsidP="00291C1D">
            <w:pPr>
              <w:spacing w:line="264" w:lineRule="auto"/>
              <w:ind w:left="0" w:right="-2" w:firstLine="0"/>
              <w:jc w:val="center"/>
              <w:rPr>
                <w:i/>
                <w:sz w:val="18"/>
                <w:szCs w:val="18"/>
              </w:rPr>
            </w:pPr>
          </w:p>
          <w:p w14:paraId="33AF0206" w14:textId="77777777" w:rsidR="00291C1D" w:rsidRPr="005471D5" w:rsidRDefault="00291C1D" w:rsidP="00291C1D">
            <w:pPr>
              <w:spacing w:line="264" w:lineRule="auto"/>
              <w:ind w:left="0" w:right="-2" w:firstLine="0"/>
              <w:jc w:val="center"/>
              <w:rPr>
                <w:i/>
                <w:sz w:val="18"/>
                <w:szCs w:val="18"/>
              </w:rPr>
            </w:pPr>
            <w:r w:rsidRPr="00621FE2">
              <w:rPr>
                <w:i/>
                <w:sz w:val="18"/>
                <w:szCs w:val="18"/>
              </w:rPr>
              <w:t>Podpisano podpisem elektronicznym, zaufanym lub osobistym</w:t>
            </w:r>
          </w:p>
        </w:tc>
      </w:tr>
    </w:tbl>
    <w:p w14:paraId="410CFC60" w14:textId="77777777" w:rsidR="009C7C55" w:rsidRPr="00291C1D" w:rsidRDefault="00291C1D" w:rsidP="00291C1D">
      <w:pPr>
        <w:tabs>
          <w:tab w:val="left" w:pos="10860"/>
        </w:tabs>
        <w:rPr>
          <w:rFonts w:eastAsia="Calibri"/>
          <w:sz w:val="18"/>
          <w:szCs w:val="18"/>
        </w:rPr>
      </w:pPr>
      <w:r>
        <w:rPr>
          <w:rFonts w:eastAsia="Calibri"/>
          <w:sz w:val="18"/>
          <w:szCs w:val="18"/>
        </w:rPr>
        <w:lastRenderedPageBreak/>
        <w:tab/>
      </w:r>
      <w:r>
        <w:rPr>
          <w:rFonts w:eastAsia="Calibri"/>
          <w:sz w:val="18"/>
          <w:szCs w:val="18"/>
        </w:rPr>
        <w:tab/>
      </w:r>
    </w:p>
    <w:sectPr w:rsidR="009C7C55" w:rsidRPr="00291C1D" w:rsidSect="002621D8">
      <w:headerReference w:type="default" r:id="rId8"/>
      <w:pgSz w:w="16838" w:h="11906" w:orient="landscape"/>
      <w:pgMar w:top="284" w:right="426" w:bottom="1417" w:left="709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0B1886" w14:textId="77777777" w:rsidR="00AF0762" w:rsidRDefault="00AF0762" w:rsidP="007534EE">
      <w:r>
        <w:separator/>
      </w:r>
    </w:p>
  </w:endnote>
  <w:endnote w:type="continuationSeparator" w:id="0">
    <w:p w14:paraId="5C239F1D" w14:textId="77777777" w:rsidR="00AF0762" w:rsidRDefault="00AF0762" w:rsidP="007534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FB3513" w14:textId="77777777" w:rsidR="00AF0762" w:rsidRDefault="00AF0762" w:rsidP="007534EE">
      <w:r>
        <w:separator/>
      </w:r>
    </w:p>
  </w:footnote>
  <w:footnote w:type="continuationSeparator" w:id="0">
    <w:p w14:paraId="6B364B3A" w14:textId="77777777" w:rsidR="00AF0762" w:rsidRDefault="00AF0762" w:rsidP="007534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C76B84" w14:textId="77777777" w:rsidR="00291C1D" w:rsidRDefault="00291C1D">
    <w:pPr>
      <w:pStyle w:val="Nagwek"/>
    </w:pPr>
  </w:p>
  <w:p w14:paraId="6B7483B6" w14:textId="77777777" w:rsidR="007534EE" w:rsidRDefault="007534E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7707FA"/>
    <w:multiLevelType w:val="hybridMultilevel"/>
    <w:tmpl w:val="6E80B2C6"/>
    <w:lvl w:ilvl="0" w:tplc="AECE94A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4666F11"/>
    <w:multiLevelType w:val="hybridMultilevel"/>
    <w:tmpl w:val="8DFEF1D6"/>
    <w:lvl w:ilvl="0" w:tplc="2350271A">
      <w:start w:val="1"/>
      <w:numFmt w:val="decimal"/>
      <w:lvlText w:val="%1-"/>
      <w:lvlJc w:val="left"/>
      <w:pPr>
        <w:ind w:left="720" w:hanging="360"/>
      </w:pPr>
      <w:rPr>
        <w:rFonts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EF2064"/>
    <w:multiLevelType w:val="hybridMultilevel"/>
    <w:tmpl w:val="B2F62C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9F75EF"/>
    <w:multiLevelType w:val="hybridMultilevel"/>
    <w:tmpl w:val="61FA364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26EBF"/>
    <w:rsid w:val="00002F97"/>
    <w:rsid w:val="00012E4F"/>
    <w:rsid w:val="00045CBF"/>
    <w:rsid w:val="000479F1"/>
    <w:rsid w:val="00091DF2"/>
    <w:rsid w:val="000B63CB"/>
    <w:rsid w:val="000C2177"/>
    <w:rsid w:val="000E4F34"/>
    <w:rsid w:val="001150E2"/>
    <w:rsid w:val="00155476"/>
    <w:rsid w:val="00192F9A"/>
    <w:rsid w:val="00195CB4"/>
    <w:rsid w:val="001B388A"/>
    <w:rsid w:val="00223B07"/>
    <w:rsid w:val="002621D8"/>
    <w:rsid w:val="00291C1D"/>
    <w:rsid w:val="002935CB"/>
    <w:rsid w:val="002A5B56"/>
    <w:rsid w:val="002C5535"/>
    <w:rsid w:val="002C5A04"/>
    <w:rsid w:val="002F343A"/>
    <w:rsid w:val="00300D5E"/>
    <w:rsid w:val="0031771B"/>
    <w:rsid w:val="00320114"/>
    <w:rsid w:val="0034107D"/>
    <w:rsid w:val="00344E8C"/>
    <w:rsid w:val="00360C39"/>
    <w:rsid w:val="003708A9"/>
    <w:rsid w:val="00387C9A"/>
    <w:rsid w:val="00393DAB"/>
    <w:rsid w:val="00395A59"/>
    <w:rsid w:val="003B21C2"/>
    <w:rsid w:val="003D6E59"/>
    <w:rsid w:val="003E41B0"/>
    <w:rsid w:val="003F1D8C"/>
    <w:rsid w:val="003F7176"/>
    <w:rsid w:val="0040327D"/>
    <w:rsid w:val="00424BA7"/>
    <w:rsid w:val="00437C88"/>
    <w:rsid w:val="00461242"/>
    <w:rsid w:val="004A5E3A"/>
    <w:rsid w:val="004F3A43"/>
    <w:rsid w:val="005471D5"/>
    <w:rsid w:val="0055469B"/>
    <w:rsid w:val="005C6C52"/>
    <w:rsid w:val="005D55D8"/>
    <w:rsid w:val="005D6181"/>
    <w:rsid w:val="00610C78"/>
    <w:rsid w:val="00621FE2"/>
    <w:rsid w:val="0064106B"/>
    <w:rsid w:val="00655A26"/>
    <w:rsid w:val="00665609"/>
    <w:rsid w:val="0066760C"/>
    <w:rsid w:val="006E1163"/>
    <w:rsid w:val="00706DDE"/>
    <w:rsid w:val="0071597A"/>
    <w:rsid w:val="00744ECB"/>
    <w:rsid w:val="007534EE"/>
    <w:rsid w:val="007637E8"/>
    <w:rsid w:val="007A020E"/>
    <w:rsid w:val="007C27D1"/>
    <w:rsid w:val="007C5CA2"/>
    <w:rsid w:val="007D13AD"/>
    <w:rsid w:val="00820D7A"/>
    <w:rsid w:val="00826426"/>
    <w:rsid w:val="00861DA8"/>
    <w:rsid w:val="008760E5"/>
    <w:rsid w:val="008857D4"/>
    <w:rsid w:val="00885F96"/>
    <w:rsid w:val="00887AFA"/>
    <w:rsid w:val="008D3077"/>
    <w:rsid w:val="008E35E2"/>
    <w:rsid w:val="008F591B"/>
    <w:rsid w:val="00902E30"/>
    <w:rsid w:val="00907DF0"/>
    <w:rsid w:val="00936F48"/>
    <w:rsid w:val="00937F26"/>
    <w:rsid w:val="00941A19"/>
    <w:rsid w:val="00945B80"/>
    <w:rsid w:val="009723CA"/>
    <w:rsid w:val="0098576D"/>
    <w:rsid w:val="00997F5F"/>
    <w:rsid w:val="009C7C55"/>
    <w:rsid w:val="00A00340"/>
    <w:rsid w:val="00A54FFB"/>
    <w:rsid w:val="00A766C1"/>
    <w:rsid w:val="00A80606"/>
    <w:rsid w:val="00A80680"/>
    <w:rsid w:val="00AF0762"/>
    <w:rsid w:val="00B1243F"/>
    <w:rsid w:val="00B56582"/>
    <w:rsid w:val="00B77CCC"/>
    <w:rsid w:val="00B84CEC"/>
    <w:rsid w:val="00BD481F"/>
    <w:rsid w:val="00BF1BD3"/>
    <w:rsid w:val="00C12E31"/>
    <w:rsid w:val="00C24922"/>
    <w:rsid w:val="00C76CF2"/>
    <w:rsid w:val="00CC1EB5"/>
    <w:rsid w:val="00CD7A44"/>
    <w:rsid w:val="00CF0BD4"/>
    <w:rsid w:val="00D10CE9"/>
    <w:rsid w:val="00D179A8"/>
    <w:rsid w:val="00D231B7"/>
    <w:rsid w:val="00D256AE"/>
    <w:rsid w:val="00D3154F"/>
    <w:rsid w:val="00D4334D"/>
    <w:rsid w:val="00D51600"/>
    <w:rsid w:val="00D77DF8"/>
    <w:rsid w:val="00DB0E3E"/>
    <w:rsid w:val="00DE0100"/>
    <w:rsid w:val="00E260EB"/>
    <w:rsid w:val="00E26EBF"/>
    <w:rsid w:val="00E712BB"/>
    <w:rsid w:val="00ED391F"/>
    <w:rsid w:val="00EE1355"/>
    <w:rsid w:val="00F16CBF"/>
    <w:rsid w:val="00F717BA"/>
    <w:rsid w:val="00F96CA2"/>
    <w:rsid w:val="00FB1020"/>
    <w:rsid w:val="00FC0B03"/>
    <w:rsid w:val="00FC5A24"/>
    <w:rsid w:val="00FC7342"/>
    <w:rsid w:val="00FF55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/>
    <o:shapelayout v:ext="edit">
      <o:idmap v:ext="edit" data="1"/>
    </o:shapelayout>
  </w:shapeDefaults>
  <w:decimalSymbol w:val=","/>
  <w:listSeparator w:val=";"/>
  <w14:docId w14:val="31ED3A95"/>
  <w15:docId w15:val="{82930521-AF9E-44C4-B8E4-BC29033E40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26EBF"/>
    <w:pPr>
      <w:spacing w:after="0" w:line="240" w:lineRule="auto"/>
      <w:ind w:left="425" w:hanging="425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E26EBF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E26EBF"/>
    <w:rPr>
      <w:rFonts w:ascii="Cambria" w:eastAsia="Times New Roman" w:hAnsi="Cambria" w:cs="Times New Roman"/>
      <w:b/>
      <w:bCs/>
      <w:i/>
      <w:iCs/>
      <w:sz w:val="28"/>
      <w:szCs w:val="28"/>
      <w:lang w:eastAsia="pl-PL"/>
    </w:rPr>
  </w:style>
  <w:style w:type="paragraph" w:styleId="Tekstpodstawowy2">
    <w:name w:val="Body Text 2"/>
    <w:basedOn w:val="Normalny"/>
    <w:link w:val="Tekstpodstawowy2Znak"/>
    <w:rsid w:val="00E26EBF"/>
    <w:rPr>
      <w:sz w:val="24"/>
    </w:rPr>
  </w:style>
  <w:style w:type="character" w:customStyle="1" w:styleId="Tekstpodstawowy2Znak">
    <w:name w:val="Tekst podstawowy 2 Znak"/>
    <w:basedOn w:val="Domylnaczcionkaakapitu"/>
    <w:link w:val="Tekstpodstawowy2"/>
    <w:rsid w:val="00E26EB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Default">
    <w:name w:val="Default"/>
    <w:rsid w:val="00E26EBF"/>
    <w:pPr>
      <w:autoSpaceDE w:val="0"/>
      <w:autoSpaceDN w:val="0"/>
      <w:adjustRightInd w:val="0"/>
      <w:spacing w:after="0" w:line="240" w:lineRule="auto"/>
      <w:ind w:left="567" w:hanging="567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E26EB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26EB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66760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534E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534EE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534E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534E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1EB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1EB5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1EB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1EB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1EB5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5678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106</Words>
  <Characters>640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</dc:creator>
  <cp:lastModifiedBy>b.abramska@outlook.com</cp:lastModifiedBy>
  <cp:revision>5</cp:revision>
  <cp:lastPrinted>2017-08-18T08:41:00Z</cp:lastPrinted>
  <dcterms:created xsi:type="dcterms:W3CDTF">2022-02-04T12:26:00Z</dcterms:created>
  <dcterms:modified xsi:type="dcterms:W3CDTF">2022-02-09T09:39:00Z</dcterms:modified>
</cp:coreProperties>
</file>