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3E5" w:rsidRDefault="00A028D6" w:rsidP="00BB33E5">
      <w:pPr>
        <w:pStyle w:val="FR3"/>
        <w:jc w:val="left"/>
      </w:pPr>
      <w:r>
        <w:rPr>
          <w:noProof/>
          <w:lang w:eastAsia="pl-PL"/>
        </w:rPr>
        <w:drawing>
          <wp:inline distT="0" distB="0" distL="0" distR="0" wp14:anchorId="1B8DE73F" wp14:editId="2DED15F5">
            <wp:extent cx="5791200" cy="723900"/>
            <wp:effectExtent l="0" t="0" r="0" b="0"/>
            <wp:docPr id="2" name="Obraz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B1B">
        <w:t xml:space="preserve"> </w:t>
      </w:r>
    </w:p>
    <w:p w:rsidR="00BB33E5" w:rsidRDefault="00BB33E5" w:rsidP="00BB33E5">
      <w:pPr>
        <w:pStyle w:val="FR3"/>
        <w:jc w:val="left"/>
      </w:pPr>
    </w:p>
    <w:p w:rsidR="00BB33E5" w:rsidRDefault="00BB33E5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AF39E7" w:rsidRDefault="00AF39E7" w:rsidP="00BB33E5">
      <w:pPr>
        <w:pStyle w:val="FR3"/>
        <w:jc w:val="left"/>
      </w:pPr>
    </w:p>
    <w:p w:rsidR="00BB33E5" w:rsidRDefault="00BB33E5" w:rsidP="00BB33E5">
      <w:pPr>
        <w:pStyle w:val="FR2"/>
        <w:spacing w:before="0"/>
        <w:ind w:left="0"/>
        <w:jc w:val="right"/>
        <w:rPr>
          <w:rFonts w:ascii="Times New Roman" w:hAnsi="Times New Roman" w:cs="Times New Roman"/>
          <w:b/>
          <w:bCs/>
          <w:i w:val="0"/>
          <w:iCs w:val="0"/>
          <w:sz w:val="24"/>
        </w:rPr>
      </w:pPr>
    </w:p>
    <w:p w:rsidR="00BB33E5" w:rsidRDefault="00BB33E5" w:rsidP="00BB33E5">
      <w:pPr>
        <w:pStyle w:val="FR3"/>
        <w:jc w:val="right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Załącznik nr</w:t>
      </w:r>
      <w:r w:rsidR="00C0489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</w:t>
      </w:r>
      <w:r w:rsidR="00337C39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 xml:space="preserve"> do </w:t>
      </w:r>
      <w:r w:rsidR="00597347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SWZ</w:t>
      </w:r>
    </w:p>
    <w:p w:rsidR="00424A5B" w:rsidRDefault="00463AC3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>Znak sprawy:</w:t>
      </w:r>
      <w:r w:rsidR="001549BC" w:rsidRPr="009F0CD2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 </w:t>
      </w:r>
      <w:r w:rsidR="00386319" w:rsidRPr="00386319">
        <w:rPr>
          <w:rFonts w:ascii="Times New Roman" w:eastAsia="Calibri" w:hAnsi="Times New Roman" w:cs="Times New Roman"/>
          <w:b/>
          <w:i w:val="0"/>
          <w:sz w:val="24"/>
          <w:szCs w:val="24"/>
        </w:rPr>
        <w:t>14/1/ RPZP.08.06.00-32-K036/19</w:t>
      </w:r>
    </w:p>
    <w:p w:rsidR="006D5A86" w:rsidRPr="009F0CD2" w:rsidRDefault="006D5A86" w:rsidP="00A52E27">
      <w:pPr>
        <w:pStyle w:val="FR2"/>
        <w:spacing w:before="0"/>
        <w:ind w:left="0"/>
        <w:jc w:val="right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6D5A86">
        <w:rPr>
          <w:rFonts w:ascii="Times New Roman" w:eastAsia="Calibri" w:hAnsi="Times New Roman" w:cs="Times New Roman"/>
          <w:b/>
          <w:i w:val="0"/>
          <w:sz w:val="24"/>
          <w:szCs w:val="24"/>
        </w:rPr>
        <w:t xml:space="preserve">Numer ogłoszenia w BZP: </w:t>
      </w:r>
      <w:r w:rsidR="00E47B27" w:rsidRPr="00E47B27">
        <w:rPr>
          <w:rFonts w:ascii="Times New Roman" w:eastAsia="Calibri" w:hAnsi="Times New Roman" w:cs="Times New Roman"/>
          <w:b/>
          <w:i w:val="0"/>
          <w:sz w:val="24"/>
          <w:szCs w:val="24"/>
        </w:rPr>
        <w:t>2021/BZP 00253212/01</w:t>
      </w:r>
      <w:bookmarkStart w:id="0" w:name="_GoBack"/>
      <w:bookmarkEnd w:id="0"/>
    </w:p>
    <w:p w:rsidR="00463AC3" w:rsidRDefault="00463AC3" w:rsidP="00A52E27">
      <w:pPr>
        <w:pStyle w:val="FR2"/>
        <w:spacing w:before="0"/>
        <w:ind w:left="0"/>
        <w:jc w:val="right"/>
        <w:rPr>
          <w:b/>
          <w:bCs/>
          <w:sz w:val="24"/>
        </w:rPr>
      </w:pPr>
    </w:p>
    <w:p w:rsidR="00DC2554" w:rsidRDefault="00BB33E5" w:rsidP="002C1109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 w:rsidRPr="006113BA">
        <w:rPr>
          <w:rFonts w:ascii="Times New Roman" w:hAnsi="Times New Roman" w:cs="Times New Roman"/>
          <w:b/>
          <w:bCs/>
          <w:sz w:val="24"/>
        </w:rPr>
        <w:t xml:space="preserve">FORMULARZ OFERTY </w:t>
      </w:r>
      <w:r w:rsidR="001C120F">
        <w:rPr>
          <w:rFonts w:ascii="Times New Roman" w:hAnsi="Times New Roman" w:cs="Times New Roman"/>
          <w:b/>
          <w:bCs/>
          <w:sz w:val="24"/>
        </w:rPr>
        <w:t>– Część 1</w:t>
      </w:r>
    </w:p>
    <w:p w:rsidR="00424A5B" w:rsidRDefault="00386319" w:rsidP="00BB33E5">
      <w:pPr>
        <w:pStyle w:val="FR2"/>
        <w:spacing w:before="0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6319">
        <w:rPr>
          <w:rFonts w:ascii="Times New Roman" w:hAnsi="Times New Roman" w:cs="Times New Roman"/>
          <w:b/>
          <w:bCs/>
          <w:sz w:val="24"/>
          <w:szCs w:val="24"/>
        </w:rPr>
        <w:t>Warsztaty w profesjonalnej palarni kawy posiadającej sieć kawiarni oraz w kawiarni dla uczniów Zespołu Szkół Ponadpodstawowych w Wolinie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86319" w:rsidRDefault="00386319" w:rsidP="00BB33E5">
      <w:pPr>
        <w:pStyle w:val="FR2"/>
        <w:spacing w:before="0"/>
        <w:ind w:left="0"/>
        <w:jc w:val="center"/>
        <w:rPr>
          <w:b/>
          <w:bCs/>
          <w:sz w:val="24"/>
        </w:rPr>
      </w:pPr>
    </w:p>
    <w:p w:rsidR="0093549D" w:rsidRDefault="0093549D" w:rsidP="0093549D">
      <w:pPr>
        <w:widowControl w:val="0"/>
        <w:pBdr>
          <w:top w:val="single" w:sz="4" w:space="1" w:color="000000"/>
        </w:pBdr>
        <w:suppressAutoHyphens/>
        <w:autoSpaceDE w:val="0"/>
        <w:spacing w:line="360" w:lineRule="auto"/>
        <w:ind w:left="360"/>
        <w:rPr>
          <w:b/>
          <w:bCs/>
          <w:color w:val="000000"/>
        </w:rPr>
      </w:pPr>
      <w:r w:rsidRPr="0093549D">
        <w:rPr>
          <w:b/>
          <w:bCs/>
          <w:color w:val="000000"/>
        </w:rPr>
        <w:t xml:space="preserve">I. </w:t>
      </w:r>
      <w:r w:rsidR="00E00692">
        <w:rPr>
          <w:b/>
          <w:bCs/>
          <w:color w:val="000000"/>
        </w:rPr>
        <w:t xml:space="preserve">Przetarg </w:t>
      </w:r>
      <w:r w:rsidR="00597347">
        <w:rPr>
          <w:b/>
          <w:bCs/>
          <w:color w:val="000000"/>
        </w:rPr>
        <w:t xml:space="preserve">w trybie podstawowym </w:t>
      </w:r>
      <w:r w:rsidR="000D52FC" w:rsidRPr="000D52FC">
        <w:rPr>
          <w:b/>
          <w:bCs/>
          <w:color w:val="000000"/>
        </w:rPr>
        <w:t>na p</w:t>
      </w:r>
      <w:r w:rsidR="000D52FC">
        <w:rPr>
          <w:b/>
          <w:bCs/>
          <w:color w:val="000000"/>
        </w:rPr>
        <w:t>odstawie art. 275 pkt 1 ustawy P</w:t>
      </w:r>
      <w:r w:rsidR="000D52FC" w:rsidRPr="000D52FC">
        <w:rPr>
          <w:b/>
          <w:bCs/>
          <w:color w:val="000000"/>
        </w:rPr>
        <w:t xml:space="preserve">zp </w:t>
      </w:r>
      <w:r w:rsidR="00E00692">
        <w:rPr>
          <w:b/>
          <w:bCs/>
          <w:color w:val="000000"/>
        </w:rPr>
        <w:t>pn.</w:t>
      </w:r>
      <w:r w:rsidRPr="0093549D">
        <w:rPr>
          <w:b/>
          <w:bCs/>
          <w:color w:val="000000"/>
        </w:rPr>
        <w:t>:</w:t>
      </w:r>
    </w:p>
    <w:p w:rsidR="00386319" w:rsidRPr="00386319" w:rsidRDefault="00386319" w:rsidP="00386319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386319">
        <w:rPr>
          <w:rFonts w:eastAsia="Calibri"/>
          <w:b/>
        </w:rPr>
        <w:t xml:space="preserve">Przygotowanie i zorganizowanie warsztatów </w:t>
      </w:r>
    </w:p>
    <w:p w:rsidR="00386319" w:rsidRDefault="00386319" w:rsidP="00386319">
      <w:pPr>
        <w:widowControl w:val="0"/>
        <w:suppressAutoHyphens/>
        <w:autoSpaceDE w:val="0"/>
        <w:spacing w:line="252" w:lineRule="auto"/>
        <w:ind w:left="1276" w:right="1000"/>
        <w:jc w:val="center"/>
        <w:rPr>
          <w:rFonts w:eastAsia="Calibri"/>
          <w:b/>
        </w:rPr>
      </w:pPr>
      <w:r w:rsidRPr="00386319">
        <w:rPr>
          <w:rFonts w:eastAsia="Calibri"/>
          <w:b/>
        </w:rPr>
        <w:t>w profesjonalnej palarni kawy oraz w kawiarni.</w:t>
      </w:r>
    </w:p>
    <w:p w:rsid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93549D" w:rsidRPr="0093549D" w:rsidRDefault="0093549D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93549D">
        <w:rPr>
          <w:rFonts w:eastAsia="Arial"/>
          <w:b/>
          <w:bCs/>
          <w:iCs/>
          <w:szCs w:val="12"/>
          <w:lang w:eastAsia="ar-SA"/>
        </w:rPr>
        <w:t>II. Nazwa i adres wykonawcy: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…………………………………………………..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..............................................................................</w:t>
      </w:r>
    </w:p>
    <w:p w:rsidR="007B558C" w:rsidRDefault="003055E9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województwo ………………………………….</w:t>
      </w:r>
    </w:p>
    <w:p w:rsidR="00F1784E" w:rsidRPr="007B558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7B558C">
        <w:rPr>
          <w:rFonts w:eastAsia="Arial"/>
          <w:bCs/>
          <w:iCs/>
          <w:szCs w:val="12"/>
          <w:lang w:eastAsia="ar-SA"/>
        </w:rPr>
        <w:t>e-mail …………………………………………</w:t>
      </w:r>
      <w:r w:rsidR="007B558C" w:rsidRPr="007B558C">
        <w:rPr>
          <w:rFonts w:eastAsia="Arial"/>
          <w:bCs/>
          <w:iCs/>
          <w:szCs w:val="12"/>
          <w:lang w:eastAsia="ar-SA"/>
        </w:rPr>
        <w:t>..</w:t>
      </w:r>
    </w:p>
    <w:p w:rsidR="007B558C" w:rsidRPr="007B558C" w:rsidRDefault="007B558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/>
          <w:bCs/>
          <w:iCs/>
          <w:szCs w:val="12"/>
          <w:lang w:eastAsia="ar-SA"/>
        </w:rPr>
      </w:pPr>
    </w:p>
    <w:p w:rsidR="000D52FC" w:rsidRPr="00337C39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Dane identyfikujące: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NIP</w:t>
      </w:r>
      <w:r w:rsidR="002975D5">
        <w:rPr>
          <w:rFonts w:eastAsia="Arial"/>
          <w:bCs/>
          <w:iCs/>
          <w:szCs w:val="12"/>
          <w:lang w:eastAsia="ar-SA"/>
        </w:rPr>
        <w:t xml:space="preserve"> </w:t>
      </w:r>
      <w:r w:rsidRPr="00337C39">
        <w:rPr>
          <w:rFonts w:eastAsia="Arial"/>
          <w:bCs/>
          <w:iCs/>
          <w:szCs w:val="12"/>
          <w:lang w:eastAsia="ar-SA"/>
        </w:rPr>
        <w:t>………………………………………</w:t>
      </w:r>
      <w:r w:rsidR="002975D5" w:rsidRPr="00337C39">
        <w:rPr>
          <w:rFonts w:eastAsia="Arial"/>
          <w:bCs/>
          <w:iCs/>
          <w:szCs w:val="12"/>
          <w:lang w:eastAsia="ar-SA"/>
        </w:rPr>
        <w:t>……</w:t>
      </w:r>
      <w:r w:rsidRPr="00337C39">
        <w:rPr>
          <w:rFonts w:eastAsia="Arial"/>
          <w:bCs/>
          <w:iCs/>
          <w:szCs w:val="12"/>
          <w:lang w:eastAsia="ar-SA"/>
        </w:rPr>
        <w:t>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337C39">
        <w:rPr>
          <w:rFonts w:eastAsia="Arial"/>
          <w:bCs/>
          <w:iCs/>
          <w:szCs w:val="12"/>
          <w:lang w:eastAsia="ar-SA"/>
        </w:rPr>
        <w:t>REGON……………………………………….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KRS, PESEL …………………………….</w:t>
      </w: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 w:rsidRPr="000D52FC">
        <w:rPr>
          <w:rFonts w:eastAsia="Arial"/>
          <w:bCs/>
          <w:iCs/>
          <w:szCs w:val="12"/>
          <w:lang w:eastAsia="ar-SA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:rsidR="000D52FC" w:rsidRPr="000D52FC" w:rsidRDefault="000D52FC" w:rsidP="000D52FC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"/>
        <w:gridCol w:w="4632"/>
        <w:gridCol w:w="3985"/>
      </w:tblGrid>
      <w:tr w:rsidR="000D52FC" w:rsidRPr="000D52FC" w:rsidTr="006D2393">
        <w:trPr>
          <w:trHeight w:val="923"/>
          <w:jc w:val="center"/>
        </w:trPr>
        <w:tc>
          <w:tcPr>
            <w:tcW w:w="914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L.p.</w:t>
            </w:r>
          </w:p>
        </w:tc>
        <w:tc>
          <w:tcPr>
            <w:tcW w:w="4632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WYKONAWCA</w:t>
            </w:r>
            <w:r w:rsidR="001B15BF">
              <w:rPr>
                <w:rFonts w:eastAsia="Arial"/>
                <w:b/>
                <w:bCs/>
                <w:iCs/>
                <w:szCs w:val="12"/>
                <w:lang w:eastAsia="ar-SA"/>
              </w:rPr>
              <w:t xml:space="preserve"> </w:t>
            </w: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W KONSORCJUM (OFERTA WSPÓLNA) NAZWA FIRMY</w:t>
            </w:r>
          </w:p>
        </w:tc>
        <w:tc>
          <w:tcPr>
            <w:tcW w:w="3985" w:type="dxa"/>
          </w:tcPr>
          <w:p w:rsidR="000D52FC" w:rsidRPr="000D52FC" w:rsidRDefault="000D52FC" w:rsidP="006D2393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jc w:val="center"/>
              <w:rPr>
                <w:rFonts w:eastAsia="Arial"/>
                <w:b/>
                <w:bCs/>
                <w:iCs/>
                <w:szCs w:val="12"/>
                <w:lang w:eastAsia="ar-SA"/>
              </w:rPr>
            </w:pPr>
            <w:r w:rsidRPr="000D52FC">
              <w:rPr>
                <w:rFonts w:eastAsia="Arial"/>
                <w:b/>
                <w:bCs/>
                <w:iCs/>
                <w:szCs w:val="12"/>
                <w:lang w:eastAsia="ar-SA"/>
              </w:rPr>
              <w:t>Dane identyfikujące – adres, nr dokumentu rejestrowego, NIP, REGON, …</w:t>
            </w:r>
          </w:p>
        </w:tc>
      </w:tr>
      <w:tr w:rsidR="000D52FC" w:rsidRPr="000D52FC" w:rsidTr="006D2393">
        <w:trPr>
          <w:trHeight w:val="303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  <w:tr w:rsidR="000D52FC" w:rsidRPr="000D52FC" w:rsidTr="006D2393">
        <w:trPr>
          <w:trHeight w:val="316"/>
          <w:jc w:val="center"/>
        </w:trPr>
        <w:tc>
          <w:tcPr>
            <w:tcW w:w="914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4632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  <w:tc>
          <w:tcPr>
            <w:tcW w:w="3985" w:type="dxa"/>
          </w:tcPr>
          <w:p w:rsidR="000D52FC" w:rsidRPr="000D52FC" w:rsidRDefault="000D52FC" w:rsidP="000D52FC">
            <w:pPr>
              <w:widowControl w:val="0"/>
              <w:pBdr>
                <w:top w:val="single" w:sz="4" w:space="0" w:color="000000"/>
              </w:pBdr>
              <w:suppressAutoHyphens/>
              <w:autoSpaceDE w:val="0"/>
              <w:ind w:left="360"/>
              <w:jc w:val="both"/>
              <w:rPr>
                <w:rFonts w:eastAsia="Arial"/>
                <w:bCs/>
                <w:iCs/>
                <w:szCs w:val="12"/>
                <w:lang w:eastAsia="ar-SA"/>
              </w:rPr>
            </w:pPr>
          </w:p>
        </w:tc>
      </w:tr>
    </w:tbl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0D52FC" w:rsidRDefault="000D52FC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t>Wielkość przedsiębiorstwa:</w:t>
      </w:r>
    </w:p>
    <w:p w:rsidR="00854846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mikro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małe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średnie    </w:t>
      </w:r>
      <w:r>
        <w:rPr>
          <w:rFonts w:eastAsia="Arial"/>
          <w:bCs/>
          <w:iCs/>
          <w:szCs w:val="12"/>
          <w:lang w:eastAsia="ar-SA"/>
        </w:rPr>
        <w:sym w:font="Wingdings" w:char="F071"/>
      </w:r>
      <w:r>
        <w:rPr>
          <w:rFonts w:eastAsia="Arial"/>
          <w:bCs/>
          <w:iCs/>
          <w:szCs w:val="12"/>
          <w:lang w:eastAsia="ar-SA"/>
        </w:rPr>
        <w:t xml:space="preserve"> duże </w:t>
      </w:r>
    </w:p>
    <w:p w:rsidR="00854846" w:rsidRPr="00386272" w:rsidRDefault="00854846" w:rsidP="00854846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 w:val="16"/>
          <w:szCs w:val="16"/>
          <w:lang w:eastAsia="ar-SA"/>
        </w:rPr>
      </w:pPr>
      <w:r w:rsidRPr="00386272">
        <w:rPr>
          <w:rFonts w:eastAsia="Arial"/>
          <w:bCs/>
          <w:iCs/>
          <w:sz w:val="16"/>
          <w:szCs w:val="16"/>
          <w:lang w:eastAsia="ar-SA"/>
        </w:rPr>
        <w:t>(zaznaczyć odpowiednio)</w:t>
      </w:r>
    </w:p>
    <w:p w:rsidR="00854846" w:rsidRPr="00337C39" w:rsidRDefault="00854846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/>
          <w:bCs/>
          <w:iCs/>
          <w:szCs w:val="12"/>
          <w:lang w:eastAsia="ar-SA"/>
        </w:rPr>
      </w:pPr>
    </w:p>
    <w:p w:rsidR="00F1784E" w:rsidRPr="00337C39" w:rsidRDefault="006831FE" w:rsidP="006831FE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>Dane teleadresowe</w:t>
      </w:r>
      <w:r w:rsidR="00597347">
        <w:rPr>
          <w:rFonts w:eastAsia="Arial" w:cs="Arial"/>
          <w:bCs/>
          <w:iCs/>
          <w:szCs w:val="12"/>
          <w:lang w:eastAsia="ar-SA"/>
        </w:rPr>
        <w:t xml:space="preserve"> do korespondencji:</w:t>
      </w:r>
      <w:r w:rsidRPr="00337C39">
        <w:rPr>
          <w:rFonts w:eastAsia="Arial" w:cs="Arial"/>
          <w:bCs/>
          <w:iCs/>
          <w:szCs w:val="12"/>
          <w:lang w:eastAsia="ar-SA"/>
        </w:rPr>
        <w:t xml:space="preserve"> </w:t>
      </w:r>
    </w:p>
    <w:p w:rsidR="00F1784E" w:rsidRPr="007B558C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t>e-mail...........................................................</w:t>
      </w:r>
    </w:p>
    <w:p w:rsidR="00597347" w:rsidRPr="007B558C" w:rsidRDefault="00597347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/>
          <w:bCs/>
          <w:iCs/>
          <w:szCs w:val="12"/>
          <w:lang w:eastAsia="ar-SA"/>
        </w:rPr>
      </w:pPr>
      <w:r w:rsidRPr="007B558C">
        <w:rPr>
          <w:rFonts w:eastAsia="Arial" w:cs="Arial"/>
          <w:b/>
          <w:bCs/>
          <w:iCs/>
          <w:szCs w:val="12"/>
          <w:lang w:eastAsia="ar-SA"/>
        </w:rPr>
        <w:lastRenderedPageBreak/>
        <w:t>adres skrzynki ePUAP ………………………………………</w:t>
      </w:r>
    </w:p>
    <w:p w:rsidR="006831FE" w:rsidRPr="00337C39" w:rsidRDefault="006831FE" w:rsidP="0093549D">
      <w:pPr>
        <w:widowControl w:val="0"/>
        <w:pBdr>
          <w:top w:val="single" w:sz="4" w:space="0" w:color="000000"/>
        </w:pBdr>
        <w:suppressAutoHyphens/>
        <w:autoSpaceDE w:val="0"/>
        <w:spacing w:line="360" w:lineRule="auto"/>
        <w:ind w:left="360"/>
        <w:jc w:val="both"/>
        <w:rPr>
          <w:rFonts w:eastAsia="Arial" w:cs="Arial"/>
          <w:bCs/>
          <w:iCs/>
          <w:szCs w:val="12"/>
          <w:lang w:eastAsia="ar-SA"/>
        </w:rPr>
      </w:pPr>
      <w:r w:rsidRPr="00337C39">
        <w:rPr>
          <w:rFonts w:eastAsia="Arial" w:cs="Arial"/>
          <w:bCs/>
          <w:iCs/>
          <w:szCs w:val="12"/>
          <w:lang w:eastAsia="ar-SA"/>
        </w:rPr>
        <w:t xml:space="preserve">Osoba upoważniona na podstawie ................................ (wskazać rodzaj dokumentu np. KRS, CEDG, pełnomocnictwo </w:t>
      </w:r>
      <w:r w:rsidR="00E00692">
        <w:rPr>
          <w:rFonts w:eastAsia="Arial" w:cs="Arial"/>
          <w:bCs/>
          <w:iCs/>
          <w:szCs w:val="12"/>
          <w:lang w:eastAsia="ar-SA"/>
        </w:rPr>
        <w:t>itp.</w:t>
      </w:r>
      <w:r w:rsidRPr="00337C39">
        <w:rPr>
          <w:rFonts w:eastAsia="Arial" w:cs="Arial"/>
          <w:bCs/>
          <w:iCs/>
          <w:szCs w:val="12"/>
          <w:lang w:eastAsia="ar-SA"/>
        </w:rPr>
        <w:t>) do reprezentacji Wykonawcy/ów i podpisująca ofertę: …………………………………………….</w:t>
      </w:r>
    </w:p>
    <w:p w:rsidR="00F1784E" w:rsidRPr="00337C39" w:rsidRDefault="00F1784E" w:rsidP="0093549D">
      <w:pPr>
        <w:widowControl w:val="0"/>
        <w:pBdr>
          <w:top w:val="single" w:sz="4" w:space="0" w:color="000000"/>
        </w:pBdr>
        <w:suppressAutoHyphens/>
        <w:autoSpaceDE w:val="0"/>
        <w:ind w:left="360"/>
        <w:jc w:val="both"/>
        <w:rPr>
          <w:rFonts w:ascii="Arial" w:eastAsia="Arial" w:hAnsi="Arial" w:cs="Arial"/>
          <w:bCs/>
          <w:iCs/>
          <w:szCs w:val="12"/>
          <w:lang w:eastAsia="ar-SA"/>
        </w:rPr>
      </w:pPr>
    </w:p>
    <w:p w:rsidR="00775C61" w:rsidRPr="00386319" w:rsidRDefault="004D5E32" w:rsidP="00386319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D24EFB">
        <w:t xml:space="preserve">Przystępując do postępowania o udzielenie zamówienia publicznego prowadzonego w trybie </w:t>
      </w:r>
      <w:r w:rsidR="00597347" w:rsidRPr="00D24EFB">
        <w:t>p</w:t>
      </w:r>
      <w:r w:rsidR="00597347">
        <w:t>odstawow</w:t>
      </w:r>
      <w:r w:rsidR="00973AB3">
        <w:t>ym</w:t>
      </w:r>
      <w:r w:rsidR="00597347">
        <w:t xml:space="preserve"> bez negocjacji</w:t>
      </w:r>
      <w:r w:rsidRPr="00D24EFB">
        <w:t xml:space="preserve"> zgodnie z ustawą z dnia </w:t>
      </w:r>
      <w:r w:rsidR="00973AB3">
        <w:t>11 września 2019 r.</w:t>
      </w:r>
      <w:r w:rsidRPr="00D24EFB">
        <w:t xml:space="preserve"> Prawo zamówień</w:t>
      </w:r>
      <w:r w:rsidR="000533B8">
        <w:t xml:space="preserve"> </w:t>
      </w:r>
      <w:r w:rsidRPr="00D24EFB">
        <w:t xml:space="preserve">publicznych </w:t>
      </w:r>
      <w:r w:rsidR="00E00692" w:rsidRPr="00D24EFB">
        <w:t>pn.</w:t>
      </w:r>
      <w:r w:rsidRPr="00D24EFB">
        <w:t xml:space="preserve">: </w:t>
      </w:r>
      <w:r w:rsidR="00386319" w:rsidRPr="00386319">
        <w:rPr>
          <w:rFonts w:eastAsia="Calibri"/>
          <w:b/>
        </w:rPr>
        <w:t>Przygotowan</w:t>
      </w:r>
      <w:r w:rsidR="00386319">
        <w:rPr>
          <w:rFonts w:eastAsia="Calibri"/>
          <w:b/>
        </w:rPr>
        <w:t xml:space="preserve">ie i zorganizowanie warsztatów </w:t>
      </w:r>
      <w:r w:rsidR="00386319" w:rsidRPr="00386319">
        <w:rPr>
          <w:rFonts w:eastAsia="Calibri"/>
          <w:b/>
        </w:rPr>
        <w:t>w profesjonalnej palarni kawy ora</w:t>
      </w:r>
      <w:r w:rsidR="00386319">
        <w:rPr>
          <w:rFonts w:eastAsia="Calibri"/>
          <w:b/>
        </w:rPr>
        <w:t>z w kawiarni</w:t>
      </w:r>
      <w:r w:rsidR="008548AF">
        <w:rPr>
          <w:rFonts w:eastAsia="Calibri"/>
          <w:b/>
        </w:rPr>
        <w:t xml:space="preserve"> - </w:t>
      </w:r>
      <w:r w:rsidR="00386319" w:rsidRPr="00386319">
        <w:rPr>
          <w:rFonts w:eastAsia="Calibri"/>
          <w:b/>
        </w:rPr>
        <w:t>Warsztaty w profesjonalnej palarni kawy posiadającej sieć kawiarni oraz w kawiarni dla uczniów Zespołu Szkół Ponadpodstawowych w Wolinie</w:t>
      </w:r>
      <w:r w:rsidR="009C4DEF">
        <w:rPr>
          <w:b/>
        </w:rPr>
        <w:t xml:space="preserve">, </w:t>
      </w:r>
      <w:r w:rsidRPr="00D24EFB">
        <w:t xml:space="preserve">oferujemy wykonanie przedmiotu zamówienia na warunkach określonych przez Zamawiającego oraz </w:t>
      </w:r>
      <w:r w:rsidRPr="00D24EFB">
        <w:rPr>
          <w:b/>
        </w:rPr>
        <w:t>zgodnie z opisem przedmiotu zamówienia za łączną</w:t>
      </w:r>
      <w:r w:rsidRPr="00D24EFB">
        <w:rPr>
          <w:rStyle w:val="Odwoanieprzypisudolnego"/>
          <w:b/>
        </w:rPr>
        <w:footnoteReference w:id="1"/>
      </w:r>
      <w:r w:rsidRPr="00D24EFB">
        <w:rPr>
          <w:b/>
        </w:rPr>
        <w:t xml:space="preserve"> (wraz z należnym</w:t>
      </w:r>
      <w:r w:rsidR="00E843D7" w:rsidRPr="00D24EFB">
        <w:rPr>
          <w:b/>
        </w:rPr>
        <w:t xml:space="preserve"> </w:t>
      </w:r>
      <w:r w:rsidRPr="00D24EFB">
        <w:rPr>
          <w:b/>
        </w:rPr>
        <w:t xml:space="preserve">podatkiem VAT) </w:t>
      </w:r>
      <w:r w:rsidRPr="00D24EFB">
        <w:t xml:space="preserve">cenę </w:t>
      </w:r>
      <w:r w:rsidR="006957EE" w:rsidRPr="00D24EFB">
        <w:t>ofert</w:t>
      </w:r>
      <w:r w:rsidR="00597347">
        <w:t>y</w:t>
      </w:r>
      <w:r w:rsidR="006957EE" w:rsidRPr="00D24EFB">
        <w:t xml:space="preserve"> </w:t>
      </w:r>
      <w:r w:rsidR="00E843D7" w:rsidRPr="00D24EFB">
        <w:rPr>
          <w:b/>
        </w:rPr>
        <w:t xml:space="preserve">brutto </w:t>
      </w:r>
      <w:r w:rsidRPr="00D24EFB">
        <w:rPr>
          <w:b/>
        </w:rPr>
        <w:t>…………………… zł</w:t>
      </w:r>
    </w:p>
    <w:p w:rsidR="00004858" w:rsidRPr="00716207" w:rsidRDefault="00004858" w:rsidP="00716207">
      <w:pPr>
        <w:widowControl w:val="0"/>
        <w:suppressAutoHyphens/>
        <w:autoSpaceDE w:val="0"/>
        <w:spacing w:line="252" w:lineRule="auto"/>
        <w:ind w:right="-1"/>
        <w:jc w:val="both"/>
        <w:rPr>
          <w:rFonts w:eastAsia="Calibri"/>
          <w:b/>
        </w:rPr>
      </w:pPr>
      <w:r w:rsidRPr="00004858">
        <w:rPr>
          <w:rFonts w:eastAsia="Calibri"/>
          <w:b/>
        </w:rPr>
        <w:t>Całkowita wartość przeprowadzenia kursów dla jednej osoby wynosi ………….. złotych brutto</w:t>
      </w:r>
    </w:p>
    <w:p w:rsidR="00AD0DCD" w:rsidRDefault="00AD0DCD" w:rsidP="00F539B2">
      <w:pPr>
        <w:autoSpaceDE w:val="0"/>
        <w:autoSpaceDN w:val="0"/>
        <w:adjustRightInd w:val="0"/>
        <w:rPr>
          <w:rFonts w:eastAsiaTheme="minorHAnsi"/>
          <w:b/>
          <w:bCs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  <w:b/>
          <w:bCs/>
        </w:rPr>
        <w:t xml:space="preserve">INFORMUJEMY, ŻE </w:t>
      </w:r>
      <w:r>
        <w:rPr>
          <w:rFonts w:eastAsiaTheme="minorHAnsi"/>
        </w:rPr>
        <w:t>(</w:t>
      </w:r>
      <w:r>
        <w:rPr>
          <w:rFonts w:eastAsiaTheme="minorHAnsi"/>
          <w:u w:val="single"/>
        </w:rPr>
        <w:t>właściwe zakreślić</w:t>
      </w:r>
      <w:r>
        <w:rPr>
          <w:rFonts w:eastAsiaTheme="minorHAnsi"/>
        </w:rPr>
        <w:t>):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nie będzie </w:t>
      </w:r>
      <w:r>
        <w:rPr>
          <w:rFonts w:eastAsiaTheme="minorHAnsi"/>
        </w:rPr>
        <w:t>prowadzić do powstania u Zamawiającego obowiązku podatkowego;</w:t>
      </w: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ascii="Wingdings" w:eastAsiaTheme="minorHAnsi" w:hAnsi="Wingdings"/>
        </w:rPr>
        <w:t></w:t>
      </w:r>
      <w:r>
        <w:rPr>
          <w:rFonts w:eastAsiaTheme="minorHAnsi"/>
        </w:rPr>
        <w:t xml:space="preserve"> wybór oferty </w:t>
      </w:r>
      <w:r>
        <w:rPr>
          <w:rFonts w:eastAsiaTheme="minorHAnsi"/>
          <w:b/>
          <w:bCs/>
        </w:rPr>
        <w:t xml:space="preserve">będzie </w:t>
      </w:r>
      <w:r>
        <w:rPr>
          <w:rFonts w:eastAsiaTheme="minorHAnsi"/>
        </w:rPr>
        <w:t>prowadzić do powstania u Zamawiającego obowiązku podatkowego w odniesieniu do następujących towarów i usług (w zależności od przedmiotu zamówienia):</w:t>
      </w:r>
    </w:p>
    <w:p w:rsidR="00931239" w:rsidRDefault="00931239" w:rsidP="00931239">
      <w:pPr>
        <w:ind w:left="426"/>
        <w:rPr>
          <w:rFonts w:eastAsiaTheme="minorHAnsi"/>
        </w:rPr>
      </w:pPr>
    </w:p>
    <w:tbl>
      <w:tblPr>
        <w:tblW w:w="8221" w:type="dxa"/>
        <w:tblInd w:w="95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567"/>
        <w:gridCol w:w="4252"/>
        <w:gridCol w:w="3402"/>
      </w:tblGrid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Wartość bez kwoty podatku</w:t>
            </w: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931239" w:rsidTr="00CD1AA8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31239" w:rsidRDefault="00931239" w:rsidP="00CD1AA8">
            <w:pPr>
              <w:pStyle w:val="Bezodstpw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:rsidR="00931239" w:rsidRDefault="00931239" w:rsidP="00931239">
      <w:pPr>
        <w:ind w:left="426"/>
        <w:rPr>
          <w:rFonts w:eastAsiaTheme="minorHAnsi"/>
        </w:rPr>
      </w:pPr>
    </w:p>
    <w:p w:rsidR="00931239" w:rsidRDefault="00931239" w:rsidP="00931239">
      <w:pPr>
        <w:ind w:left="426"/>
        <w:rPr>
          <w:rFonts w:eastAsiaTheme="minorHAnsi"/>
        </w:rPr>
      </w:pPr>
      <w:r>
        <w:rPr>
          <w:rFonts w:eastAsiaTheme="minorHAnsi"/>
        </w:rPr>
        <w:t>Wartość towaru / usług powodująca obowiązek podatkowy u Zamawiającego to …………………. zł netto*</w:t>
      </w:r>
      <w:r>
        <w:rPr>
          <w:rStyle w:val="Zakotwiczenieprzypisudolnego"/>
          <w:rFonts w:eastAsiaTheme="minorHAnsi"/>
        </w:rPr>
        <w:footnoteReference w:id="2"/>
      </w:r>
      <w:r>
        <w:rPr>
          <w:rFonts w:eastAsiaTheme="minorHAnsi"/>
        </w:rPr>
        <w:t>.</w:t>
      </w:r>
    </w:p>
    <w:p w:rsidR="00931239" w:rsidRDefault="00931239" w:rsidP="00931239">
      <w:pPr>
        <w:ind w:left="426"/>
        <w:rPr>
          <w:rFonts w:eastAsiaTheme="minorHAnsi"/>
          <w:b/>
        </w:rPr>
      </w:pPr>
      <w:r>
        <w:rPr>
          <w:rFonts w:eastAsiaTheme="minorHAnsi"/>
          <w:b/>
        </w:rPr>
        <w:t>Powyższe wypełnić tylko gdy: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⃰ dotyczy Wykonawców, których oferty będą generować obowiązek doliczania wartości podatku VAT do wartości netto oferty, tj. w przypadku: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wewnątrzwspólnotowego nabycia towarów,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mechanizmu odwróconego obciążenia, o którym mowa w art. 17 ust. 1 pkt 7 ustawy o podatku od towarów i usług,</w:t>
      </w:r>
    </w:p>
    <w:p w:rsidR="00931239" w:rsidRDefault="00931239" w:rsidP="00931239">
      <w:pPr>
        <w:ind w:left="426"/>
        <w:jc w:val="both"/>
        <w:rPr>
          <w:rFonts w:eastAsiaTheme="minorHAnsi"/>
        </w:rPr>
      </w:pPr>
      <w:r>
        <w:rPr>
          <w:rFonts w:eastAsiaTheme="minorHAnsi"/>
        </w:rPr>
        <w:t>• importu usług lub importu towarów, z którymi wiąże się obowiązek doliczenia przez Zamawiającego przy porównywaniu cen ofertowych podatku VAT.</w:t>
      </w:r>
    </w:p>
    <w:p w:rsidR="00BE08FA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BE08FA" w:rsidRPr="00F539B2" w:rsidRDefault="00BE08FA" w:rsidP="00F539B2">
      <w:pPr>
        <w:autoSpaceDE w:val="0"/>
        <w:autoSpaceDN w:val="0"/>
        <w:adjustRightInd w:val="0"/>
        <w:rPr>
          <w:rFonts w:eastAsiaTheme="minorHAnsi"/>
        </w:rPr>
      </w:pPr>
    </w:p>
    <w:p w:rsidR="008C7E5D" w:rsidRDefault="00424A5B" w:rsidP="008C7E5D">
      <w:pPr>
        <w:spacing w:after="120" w:line="360" w:lineRule="auto"/>
        <w:jc w:val="both"/>
        <w:rPr>
          <w:b/>
        </w:rPr>
      </w:pPr>
      <w:r>
        <w:rPr>
          <w:b/>
        </w:rPr>
        <w:t xml:space="preserve">III. </w:t>
      </w:r>
      <w:r w:rsidR="008C7E5D">
        <w:rPr>
          <w:b/>
        </w:rPr>
        <w:t>Oferta wg pozostałych kryteriów</w:t>
      </w:r>
      <w:r w:rsidR="00483B9D">
        <w:rPr>
          <w:b/>
        </w:rPr>
        <w:t xml:space="preserve"> (</w:t>
      </w:r>
      <w:r>
        <w:rPr>
          <w:b/>
        </w:rPr>
        <w:t xml:space="preserve">należy wypełnić zgodnie z </w:t>
      </w:r>
      <w:r w:rsidR="00483B9D">
        <w:rPr>
          <w:b/>
        </w:rPr>
        <w:t>Rozdz. XI</w:t>
      </w:r>
      <w:r w:rsidR="006F74BF">
        <w:rPr>
          <w:b/>
        </w:rPr>
        <w:t>II</w:t>
      </w:r>
      <w:r w:rsidR="00483B9D">
        <w:rPr>
          <w:b/>
        </w:rPr>
        <w:t xml:space="preserve"> SWZ):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27"/>
        <w:gridCol w:w="4059"/>
        <w:gridCol w:w="4459"/>
      </w:tblGrid>
      <w:tr w:rsidR="00C53889" w:rsidRPr="0054728B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59" w:type="dxa"/>
            <w:vAlign w:val="center"/>
          </w:tcPr>
          <w:p w:rsidR="00C53889" w:rsidRPr="0054728B" w:rsidRDefault="00C53889" w:rsidP="00AF07F3">
            <w:pPr>
              <w:jc w:val="center"/>
              <w:rPr>
                <w:b/>
                <w:sz w:val="22"/>
                <w:szCs w:val="22"/>
              </w:rPr>
            </w:pPr>
            <w:r w:rsidRPr="0054728B">
              <w:rPr>
                <w:b/>
                <w:sz w:val="22"/>
                <w:szCs w:val="22"/>
              </w:rPr>
              <w:t xml:space="preserve">Opis kryterium </w:t>
            </w:r>
          </w:p>
        </w:tc>
        <w:tc>
          <w:tcPr>
            <w:tcW w:w="4459" w:type="dxa"/>
            <w:vAlign w:val="center"/>
          </w:tcPr>
          <w:p w:rsidR="00424A5B" w:rsidRPr="00424A5B" w:rsidRDefault="00386319" w:rsidP="00386319">
            <w:pPr>
              <w:pStyle w:val="Akapitzlist"/>
              <w:ind w:left="175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Oferowany parametr – Ilość prezentacji</w:t>
            </w:r>
          </w:p>
        </w:tc>
      </w:tr>
      <w:tr w:rsidR="00424A5B" w:rsidRPr="0054728B" w:rsidTr="00424A5B">
        <w:trPr>
          <w:trHeight w:val="490"/>
          <w:jc w:val="center"/>
        </w:trPr>
        <w:tc>
          <w:tcPr>
            <w:tcW w:w="827" w:type="dxa"/>
            <w:vAlign w:val="center"/>
          </w:tcPr>
          <w:p w:rsidR="00424A5B" w:rsidRPr="0054728B" w:rsidRDefault="00386319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59" w:type="dxa"/>
            <w:vAlign w:val="center"/>
          </w:tcPr>
          <w:p w:rsidR="00424A5B" w:rsidRPr="00424A5B" w:rsidRDefault="00386319" w:rsidP="0038631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Jakość programu szkoleń</w:t>
            </w:r>
          </w:p>
        </w:tc>
        <w:tc>
          <w:tcPr>
            <w:tcW w:w="4459" w:type="dxa"/>
            <w:vAlign w:val="center"/>
          </w:tcPr>
          <w:p w:rsidR="00424A5B" w:rsidRPr="0054728B" w:rsidRDefault="00386319" w:rsidP="00AF07F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Prezentacje dobrych praktyk - ……………</w:t>
            </w:r>
          </w:p>
        </w:tc>
      </w:tr>
    </w:tbl>
    <w:p w:rsidR="00390464" w:rsidRPr="0060088C" w:rsidRDefault="00390464" w:rsidP="00D16870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</w:p>
    <w:p w:rsidR="003A449A" w:rsidRPr="00337C39" w:rsidRDefault="00390464" w:rsidP="00337C39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IV</w:t>
      </w:r>
      <w:r w:rsidR="00F1784E" w:rsidRPr="003E4057">
        <w:rPr>
          <w:rFonts w:eastAsia="Arial"/>
          <w:b/>
          <w:szCs w:val="22"/>
          <w:lang w:eastAsia="ar-SA"/>
        </w:rPr>
        <w:t>. Deklaruję ponadto:</w:t>
      </w:r>
    </w:p>
    <w:p w:rsidR="007B022B" w:rsidRDefault="007B022B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>
        <w:rPr>
          <w:rFonts w:eastAsia="Arial"/>
          <w:iCs/>
          <w:lang w:eastAsia="ar-SA"/>
        </w:rPr>
        <w:t xml:space="preserve">termin wykonania zamówienia – </w:t>
      </w:r>
      <w:r w:rsidR="00623655">
        <w:rPr>
          <w:rFonts w:eastAsia="Arial"/>
          <w:b/>
          <w:iCs/>
          <w:lang w:eastAsia="ar-SA"/>
        </w:rPr>
        <w:t>do 30 grudnia 2022r.</w:t>
      </w:r>
      <w:r w:rsidR="009C4DEF">
        <w:rPr>
          <w:rFonts w:eastAsia="Arial"/>
          <w:b/>
          <w:iCs/>
          <w:lang w:eastAsia="ar-SA"/>
        </w:rPr>
        <w:t xml:space="preserve"> </w:t>
      </w:r>
      <w:r w:rsidRPr="007B022B">
        <w:rPr>
          <w:rFonts w:eastAsia="Arial"/>
          <w:b/>
          <w:iCs/>
          <w:lang w:eastAsia="ar-SA"/>
        </w:rPr>
        <w:t xml:space="preserve">od </w:t>
      </w:r>
      <w:r w:rsidR="00597347">
        <w:rPr>
          <w:rFonts w:eastAsia="Arial"/>
          <w:b/>
          <w:iCs/>
          <w:lang w:eastAsia="ar-SA"/>
        </w:rPr>
        <w:t>d</w:t>
      </w:r>
      <w:r w:rsidR="009C4DEF">
        <w:rPr>
          <w:rFonts w:eastAsia="Arial"/>
          <w:b/>
          <w:iCs/>
          <w:lang w:eastAsia="ar-SA"/>
        </w:rPr>
        <w:t>nia</w:t>
      </w:r>
      <w:r w:rsidR="00597347">
        <w:rPr>
          <w:rFonts w:eastAsia="Arial"/>
          <w:b/>
          <w:iCs/>
          <w:lang w:eastAsia="ar-SA"/>
        </w:rPr>
        <w:t xml:space="preserve"> zawarcia umowy w sprawie </w:t>
      </w:r>
      <w:r w:rsidR="00597347">
        <w:rPr>
          <w:rFonts w:eastAsia="Arial"/>
          <w:b/>
          <w:iCs/>
          <w:lang w:eastAsia="ar-SA"/>
        </w:rPr>
        <w:lastRenderedPageBreak/>
        <w:t>zamówienia publicznego</w:t>
      </w:r>
      <w:r w:rsidRPr="007B022B">
        <w:rPr>
          <w:rFonts w:eastAsia="Arial"/>
          <w:b/>
          <w:iCs/>
          <w:lang w:eastAsia="ar-SA"/>
        </w:rPr>
        <w:t>,</w:t>
      </w:r>
    </w:p>
    <w:p w:rsidR="000C6FF3" w:rsidRPr="000C6FF3" w:rsidRDefault="000C6FF3" w:rsidP="00990F3B">
      <w:pPr>
        <w:widowControl w:val="0"/>
        <w:numPr>
          <w:ilvl w:val="0"/>
          <w:numId w:val="2"/>
        </w:numPr>
        <w:suppressAutoHyphens/>
        <w:autoSpaceDE w:val="0"/>
        <w:jc w:val="both"/>
        <w:rPr>
          <w:rFonts w:eastAsia="Arial"/>
          <w:iCs/>
          <w:lang w:eastAsia="ar-SA"/>
        </w:rPr>
      </w:pPr>
      <w:r w:rsidRPr="000C6FF3">
        <w:rPr>
          <w:rFonts w:eastAsia="Arial"/>
          <w:iCs/>
          <w:lang w:eastAsia="ar-SA"/>
        </w:rPr>
        <w:t xml:space="preserve">warunki płatności – </w:t>
      </w:r>
      <w:r w:rsidR="00C52C31">
        <w:rPr>
          <w:rFonts w:eastAsia="Arial"/>
          <w:b/>
          <w:bCs/>
          <w:iCs/>
          <w:lang w:eastAsia="ar-SA"/>
        </w:rPr>
        <w:t>do 30</w:t>
      </w:r>
      <w:r w:rsidRPr="000C6FF3">
        <w:rPr>
          <w:rFonts w:eastAsia="Arial"/>
          <w:b/>
          <w:bCs/>
          <w:iCs/>
          <w:lang w:eastAsia="ar-SA"/>
        </w:rPr>
        <w:t xml:space="preserve"> dni od dnia prawidłowo wystawionej i dostarczonej do Zamawiającego faktury, po podpisaniu protokołu odbioru</w:t>
      </w:r>
      <w:r w:rsidR="00F6137F">
        <w:rPr>
          <w:rFonts w:eastAsia="Arial"/>
          <w:b/>
          <w:bCs/>
          <w:iCs/>
          <w:lang w:eastAsia="ar-SA"/>
        </w:rPr>
        <w:t>.</w:t>
      </w:r>
    </w:p>
    <w:p w:rsidR="00EC2E2F" w:rsidRPr="0060088C" w:rsidRDefault="00EC2E2F" w:rsidP="00E634AE">
      <w:pPr>
        <w:widowControl w:val="0"/>
        <w:suppressAutoHyphens/>
        <w:autoSpaceDE w:val="0"/>
        <w:jc w:val="both"/>
        <w:rPr>
          <w:rFonts w:eastAsia="Arial"/>
          <w:szCs w:val="22"/>
          <w:lang w:eastAsia="ar-SA"/>
        </w:rPr>
      </w:pPr>
    </w:p>
    <w:p w:rsidR="00F1784E" w:rsidRPr="003E4057" w:rsidRDefault="00F1784E" w:rsidP="00E634AE">
      <w:pPr>
        <w:widowControl w:val="0"/>
        <w:suppressAutoHyphens/>
        <w:autoSpaceDE w:val="0"/>
        <w:rPr>
          <w:rFonts w:eastAsia="Arial"/>
          <w:b/>
          <w:szCs w:val="22"/>
          <w:lang w:eastAsia="ar-SA"/>
        </w:rPr>
      </w:pPr>
      <w:r w:rsidRPr="003E4057">
        <w:rPr>
          <w:rFonts w:eastAsia="Arial"/>
          <w:b/>
          <w:szCs w:val="22"/>
          <w:lang w:eastAsia="ar-SA"/>
        </w:rPr>
        <w:t>V. Oświadczamy, że:</w:t>
      </w:r>
    </w:p>
    <w:p w:rsidR="00F1784E" w:rsidRDefault="00F1784E" w:rsidP="00F1784E">
      <w:pPr>
        <w:pStyle w:val="FR3"/>
        <w:jc w:val="left"/>
        <w:rPr>
          <w:rFonts w:ascii="Times New Roman" w:hAnsi="Times New Roman" w:cs="Times New Roman"/>
          <w:i w:val="0"/>
          <w:iCs w:val="0"/>
          <w:sz w:val="24"/>
          <w:szCs w:val="22"/>
        </w:rPr>
      </w:pP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zapoznaliśmy się ze Specyfikacją Warunków Zamówienia i akcep</w:t>
      </w:r>
      <w:r w:rsidRPr="00597347">
        <w:rPr>
          <w:rFonts w:eastAsia="Arial"/>
          <w:szCs w:val="22"/>
          <w:lang w:eastAsia="ar-SA"/>
        </w:rPr>
        <w:t>tujemy w</w:t>
      </w:r>
      <w:r>
        <w:rPr>
          <w:rFonts w:eastAsia="Arial"/>
          <w:szCs w:val="22"/>
          <w:lang w:eastAsia="ar-SA"/>
        </w:rPr>
        <w:t>szystkie warunki w niej zawarte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DC19F5" w:rsidRPr="00597347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że uzyskaliśmy wszelkie informacje niezbędne do prawidłowego przygotowania i złożenia niniejszej oferty</w:t>
      </w:r>
      <w:r w:rsidR="00DC19F5" w:rsidRPr="00597347">
        <w:rPr>
          <w:rFonts w:eastAsia="Arial"/>
          <w:szCs w:val="22"/>
          <w:lang w:eastAsia="ar-SA"/>
        </w:rPr>
        <w:t>,</w:t>
      </w:r>
    </w:p>
    <w:p w:rsid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jesteśmy związani niniejszą ofertą </w:t>
      </w:r>
      <w:r w:rsidR="000D52FC" w:rsidRPr="000D52FC">
        <w:rPr>
          <w:rFonts w:eastAsia="Arial"/>
          <w:szCs w:val="22"/>
          <w:lang w:eastAsia="ar-SA"/>
        </w:rPr>
        <w:t xml:space="preserve">przez 30 dni </w:t>
      </w:r>
      <w:r w:rsidRPr="000D52FC">
        <w:rPr>
          <w:rFonts w:eastAsia="Arial"/>
          <w:szCs w:val="22"/>
          <w:lang w:eastAsia="ar-SA"/>
        </w:rPr>
        <w:t>od dnia upływu terminu składania ofert</w:t>
      </w:r>
      <w:r w:rsidR="000D52FC" w:rsidRPr="000D52FC">
        <w:rPr>
          <w:rFonts w:eastAsia="Arial"/>
          <w:szCs w:val="22"/>
          <w:lang w:eastAsia="ar-SA"/>
        </w:rPr>
        <w:t>,</w:t>
      </w:r>
      <w:r w:rsidRPr="000D52FC">
        <w:rPr>
          <w:rFonts w:eastAsia="Arial"/>
          <w:szCs w:val="22"/>
          <w:lang w:eastAsia="ar-SA"/>
        </w:rPr>
        <w:t xml:space="preserve"> </w:t>
      </w:r>
    </w:p>
    <w:p w:rsidR="00DC19F5" w:rsidRPr="000D52FC" w:rsidRDefault="00597347" w:rsidP="00597347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D52FC">
        <w:rPr>
          <w:rFonts w:eastAsia="Arial"/>
          <w:szCs w:val="22"/>
          <w:lang w:eastAsia="ar-SA"/>
        </w:rPr>
        <w:t xml:space="preserve">że zapoznaliśmy się z Projektowanymi Postanowieniami Umowy, określonymi w </w:t>
      </w:r>
      <w:r w:rsidRPr="009C4DEF">
        <w:rPr>
          <w:rFonts w:eastAsia="Arial"/>
          <w:szCs w:val="22"/>
          <w:lang w:eastAsia="ar-SA"/>
        </w:rPr>
        <w:t>Załączniku nr</w:t>
      </w:r>
      <w:r w:rsidR="009C4DEF" w:rsidRPr="009C4DEF">
        <w:rPr>
          <w:rFonts w:eastAsia="Arial"/>
          <w:szCs w:val="22"/>
          <w:lang w:eastAsia="ar-SA"/>
        </w:rPr>
        <w:t xml:space="preserve"> </w:t>
      </w:r>
      <w:r w:rsidR="00796164">
        <w:rPr>
          <w:rFonts w:eastAsia="Arial"/>
          <w:szCs w:val="22"/>
          <w:lang w:eastAsia="ar-SA"/>
        </w:rPr>
        <w:t>3</w:t>
      </w:r>
      <w:r w:rsidRPr="009C4DEF">
        <w:rPr>
          <w:rFonts w:eastAsia="Arial"/>
          <w:szCs w:val="22"/>
          <w:lang w:eastAsia="ar-SA"/>
        </w:rPr>
        <w:t xml:space="preserve"> </w:t>
      </w:r>
      <w:r w:rsidRPr="000D52FC">
        <w:rPr>
          <w:rFonts w:eastAsia="Arial"/>
          <w:szCs w:val="22"/>
          <w:lang w:eastAsia="ar-SA"/>
        </w:rPr>
        <w:t>do Specyfikacji Warunków Zamówienia i zobowiązujemy się w przypadku wyboru naszej oferty, do zawarcia umowy zgodnej z niniejszą ofertą na warunkach w nich określonych</w:t>
      </w:r>
      <w:r w:rsidR="00DC19F5" w:rsidRPr="000D52FC">
        <w:rPr>
          <w:rFonts w:eastAsia="Arial"/>
          <w:szCs w:val="22"/>
          <w:lang w:eastAsia="ar-SA"/>
        </w:rPr>
        <w:t>,</w:t>
      </w:r>
    </w:p>
    <w:p w:rsidR="00305068" w:rsidRPr="00305068" w:rsidRDefault="00305068" w:rsidP="00F34860">
      <w:pPr>
        <w:pStyle w:val="NormalnyWeb"/>
        <w:ind w:left="780"/>
        <w:jc w:val="both"/>
      </w:pPr>
      <w:r w:rsidRPr="00911F47">
        <w:rPr>
          <w:color w:val="000000"/>
        </w:rPr>
        <w:t>wypełniłem obowiązki informacyjne przewidziane w art. 13 lub art. 14 RODO</w:t>
      </w:r>
      <w:r w:rsidRPr="00911F47">
        <w:rPr>
          <w:rStyle w:val="Odwoanieprzypisudolnego"/>
          <w:color w:val="000000"/>
        </w:rPr>
        <w:footnoteReference w:id="3"/>
      </w:r>
      <w:r w:rsidRPr="00911F47">
        <w:rPr>
          <w:color w:val="000000"/>
        </w:rPr>
        <w:t xml:space="preserve"> wobec osób fizycznych, </w:t>
      </w:r>
      <w:r w:rsidRPr="00911F47">
        <w:t>od których dane osobowe bezpośrednio lub pośrednio pozyskałem</w:t>
      </w:r>
      <w:r w:rsidRPr="00911F47">
        <w:rPr>
          <w:color w:val="000000"/>
        </w:rPr>
        <w:t xml:space="preserve"> w celu ubiegania się o udzielenie zamówienia publicznego w niniejszym postępowaniu</w:t>
      </w:r>
      <w:r w:rsidRPr="00911F47">
        <w:t>*</w:t>
      </w:r>
      <w:r>
        <w:t>,</w:t>
      </w:r>
    </w:p>
    <w:p w:rsidR="00DC19F5" w:rsidRPr="000C6FF3" w:rsidRDefault="00DC19F5" w:rsidP="00DC19F5">
      <w:pPr>
        <w:widowControl w:val="0"/>
        <w:numPr>
          <w:ilvl w:val="0"/>
          <w:numId w:val="1"/>
        </w:numPr>
        <w:suppressAutoHyphens/>
        <w:autoSpaceDE w:val="0"/>
        <w:jc w:val="both"/>
        <w:rPr>
          <w:rFonts w:eastAsia="Arial"/>
          <w:szCs w:val="22"/>
          <w:lang w:eastAsia="ar-SA"/>
        </w:rPr>
      </w:pPr>
      <w:r w:rsidRPr="000C6FF3">
        <w:rPr>
          <w:rFonts w:eastAsia="Arial"/>
          <w:szCs w:val="22"/>
          <w:lang w:eastAsia="ar-SA"/>
        </w:rPr>
        <w:t>nie zamierzam/y / zamierzam/y powierzyć podwykonawcom wykonanie następujących części zamówienia</w:t>
      </w:r>
      <w:r w:rsidR="001549BC">
        <w:rPr>
          <w:rStyle w:val="Odwoanieprzypisudolnego"/>
          <w:rFonts w:eastAsia="Arial"/>
          <w:szCs w:val="22"/>
          <w:lang w:eastAsia="ar-SA"/>
        </w:rPr>
        <w:footnoteReference w:id="4"/>
      </w:r>
      <w:r w:rsidRPr="000C6FF3">
        <w:rPr>
          <w:rFonts w:eastAsia="Arial"/>
          <w:szCs w:val="22"/>
          <w:lang w:eastAsia="ar-SA"/>
        </w:rPr>
        <w:t>:</w:t>
      </w:r>
    </w:p>
    <w:p w:rsidR="00862656" w:rsidRDefault="00862656" w:rsidP="00862656">
      <w:pPr>
        <w:widowControl w:val="0"/>
        <w:suppressAutoHyphens/>
        <w:autoSpaceDE w:val="0"/>
        <w:ind w:left="709"/>
        <w:jc w:val="both"/>
        <w:rPr>
          <w:rFonts w:eastAsia="Arial"/>
          <w:b/>
          <w:szCs w:val="16"/>
          <w:lang w:eastAsia="ar-SA"/>
        </w:rPr>
      </w:pPr>
      <w:r w:rsidRPr="00862656">
        <w:rPr>
          <w:rFonts w:eastAsia="Arial"/>
          <w:b/>
          <w:szCs w:val="16"/>
          <w:lang w:eastAsia="ar-SA"/>
        </w:rPr>
        <w:tab/>
      </w:r>
    </w:p>
    <w:tbl>
      <w:tblPr>
        <w:tblW w:w="8239" w:type="dxa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5"/>
        <w:gridCol w:w="3260"/>
        <w:gridCol w:w="4394"/>
      </w:tblGrid>
      <w:tr w:rsidR="0065568E" w:rsidRPr="00862656" w:rsidTr="00744CFE">
        <w:trPr>
          <w:trHeight w:val="279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>Lp.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t xml:space="preserve">Nazwa i adres </w:t>
            </w:r>
            <w:r>
              <w:t xml:space="preserve">firm </w:t>
            </w:r>
            <w:r w:rsidRPr="00862656">
              <w:t>podwykonawcy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  <w:jc w:val="center"/>
            </w:pPr>
            <w:r w:rsidRPr="00862656">
              <w:rPr>
                <w:lang w:bidi="en-US"/>
              </w:rPr>
              <w:t>Część zamówienia, której wykonanie zostanie powierzone podwykonawcom</w:t>
            </w:r>
          </w:p>
        </w:tc>
      </w:tr>
      <w:tr w:rsidR="0065568E" w:rsidRPr="00862656" w:rsidTr="00744CFE">
        <w:trPr>
          <w:trHeight w:val="38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  <w:tr w:rsidR="0065568E" w:rsidRPr="00862656" w:rsidTr="00744CFE">
        <w:trPr>
          <w:trHeight w:val="201"/>
        </w:trPr>
        <w:tc>
          <w:tcPr>
            <w:tcW w:w="585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65568E" w:rsidRPr="00862656" w:rsidRDefault="0065568E" w:rsidP="00744CFE">
            <w:pPr>
              <w:numPr>
                <w:ilvl w:val="12"/>
                <w:numId w:val="0"/>
              </w:numPr>
              <w:tabs>
                <w:tab w:val="left" w:pos="360"/>
                <w:tab w:val="left" w:pos="427"/>
              </w:tabs>
            </w:pPr>
          </w:p>
        </w:tc>
      </w:tr>
    </w:tbl>
    <w:p w:rsidR="00862656" w:rsidRDefault="00862656" w:rsidP="00862656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  <w:r>
        <w:rPr>
          <w:rFonts w:eastAsia="Arial"/>
          <w:b/>
          <w:szCs w:val="16"/>
          <w:lang w:eastAsia="ar-SA"/>
        </w:rPr>
        <w:tab/>
      </w:r>
    </w:p>
    <w:p w:rsidR="00D16870" w:rsidRDefault="005E3325" w:rsidP="002770C5">
      <w:pPr>
        <w:widowControl w:val="0"/>
        <w:suppressAutoHyphens/>
        <w:autoSpaceDE w:val="0"/>
        <w:jc w:val="both"/>
        <w:rPr>
          <w:rFonts w:eastAsia="Arial"/>
          <w:b/>
          <w:szCs w:val="16"/>
          <w:lang w:eastAsia="ar-SA"/>
        </w:rPr>
      </w:pPr>
      <w:r>
        <w:rPr>
          <w:rFonts w:eastAsia="Arial"/>
          <w:b/>
          <w:szCs w:val="16"/>
          <w:lang w:eastAsia="ar-SA"/>
        </w:rPr>
        <w:t>V</w:t>
      </w:r>
      <w:r w:rsidR="00390464">
        <w:rPr>
          <w:rFonts w:eastAsia="Arial"/>
          <w:b/>
          <w:szCs w:val="16"/>
          <w:lang w:eastAsia="ar-SA"/>
        </w:rPr>
        <w:t>I</w:t>
      </w:r>
      <w:r w:rsidR="003A59E9">
        <w:rPr>
          <w:rFonts w:eastAsia="Arial"/>
          <w:b/>
          <w:szCs w:val="16"/>
          <w:lang w:eastAsia="ar-SA"/>
        </w:rPr>
        <w:t xml:space="preserve">. </w:t>
      </w:r>
      <w:r w:rsidR="00D16870">
        <w:rPr>
          <w:rFonts w:eastAsia="Arial"/>
          <w:b/>
          <w:szCs w:val="16"/>
          <w:lang w:eastAsia="ar-SA"/>
        </w:rPr>
        <w:t>Zobowiązania w przypadku przyznania zamówienia: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zobowiązujemy się do zawarcia umowy w miejscu i terminie wyznaczonym przez Zamawiającego;</w:t>
      </w:r>
    </w:p>
    <w:p w:rsidR="00D16870" w:rsidRPr="00764253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 w:rsidRPr="00764253">
        <w:rPr>
          <w:rFonts w:eastAsia="Arial"/>
          <w:szCs w:val="16"/>
          <w:lang w:eastAsia="ar-SA"/>
        </w:rPr>
        <w:t>osobą upoważnioną do kontaktów z Zamawiającym w sprawach do</w:t>
      </w:r>
      <w:r w:rsidR="00FC4E5F">
        <w:rPr>
          <w:rFonts w:eastAsia="Arial"/>
          <w:szCs w:val="16"/>
          <w:lang w:eastAsia="ar-SA"/>
        </w:rPr>
        <w:t xml:space="preserve">tyczących realizacji umowy </w:t>
      </w:r>
      <w:r>
        <w:rPr>
          <w:rFonts w:eastAsia="Arial"/>
          <w:szCs w:val="16"/>
          <w:lang w:eastAsia="ar-SA"/>
        </w:rPr>
        <w:t>jest</w:t>
      </w:r>
      <w:r w:rsidRPr="00764253">
        <w:rPr>
          <w:rFonts w:eastAsia="Arial"/>
          <w:szCs w:val="16"/>
          <w:lang w:eastAsia="ar-SA"/>
        </w:rPr>
        <w:t>.....................................................................................................</w:t>
      </w:r>
    </w:p>
    <w:p w:rsidR="00D16870" w:rsidRDefault="00D16870" w:rsidP="00990F3B">
      <w:pPr>
        <w:pStyle w:val="Akapitzlist"/>
        <w:widowControl w:val="0"/>
        <w:numPr>
          <w:ilvl w:val="0"/>
          <w:numId w:val="4"/>
        </w:numPr>
        <w:tabs>
          <w:tab w:val="left" w:pos="993"/>
        </w:tabs>
        <w:suppressAutoHyphens/>
        <w:autoSpaceDE w:val="0"/>
        <w:ind w:left="709" w:hanging="425"/>
        <w:jc w:val="both"/>
        <w:rPr>
          <w:rFonts w:eastAsia="Arial"/>
          <w:szCs w:val="16"/>
          <w:lang w:eastAsia="ar-SA"/>
        </w:rPr>
      </w:pPr>
      <w:r>
        <w:rPr>
          <w:rFonts w:eastAsia="Arial"/>
          <w:szCs w:val="16"/>
          <w:lang w:eastAsia="ar-SA"/>
        </w:rPr>
        <w:t>e-mail:</w:t>
      </w:r>
      <w:r w:rsidR="00E843D7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>………...……........…………………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</w:t>
      </w:r>
      <w:r w:rsidR="003721E2" w:rsidRPr="00764253">
        <w:rPr>
          <w:rFonts w:eastAsia="Arial"/>
          <w:szCs w:val="16"/>
          <w:lang w:eastAsia="ar-SA"/>
        </w:rPr>
        <w:t>……</w:t>
      </w:r>
      <w:r w:rsidRPr="00764253">
        <w:rPr>
          <w:rFonts w:eastAsia="Arial"/>
          <w:szCs w:val="16"/>
          <w:lang w:eastAsia="ar-SA"/>
        </w:rPr>
        <w:t>….</w:t>
      </w:r>
      <w:r w:rsidR="003721E2">
        <w:rPr>
          <w:rFonts w:eastAsia="Arial"/>
          <w:szCs w:val="16"/>
          <w:lang w:eastAsia="ar-SA"/>
        </w:rPr>
        <w:t xml:space="preserve"> </w:t>
      </w:r>
      <w:r w:rsidRPr="00764253">
        <w:rPr>
          <w:rFonts w:eastAsia="Arial"/>
          <w:szCs w:val="16"/>
          <w:lang w:eastAsia="ar-SA"/>
        </w:rPr>
        <w:t xml:space="preserve">tel.: </w:t>
      </w:r>
      <w:r w:rsidR="00FC4E5F">
        <w:rPr>
          <w:rFonts w:eastAsia="Arial"/>
          <w:szCs w:val="16"/>
          <w:lang w:eastAsia="ar-SA"/>
        </w:rPr>
        <w:t>…………………...</w:t>
      </w:r>
    </w:p>
    <w:p w:rsidR="00623655" w:rsidRPr="0060088C" w:rsidRDefault="00623655" w:rsidP="002770C5">
      <w:pPr>
        <w:widowControl w:val="0"/>
        <w:suppressAutoHyphens/>
        <w:autoSpaceDE w:val="0"/>
        <w:spacing w:line="360" w:lineRule="auto"/>
        <w:rPr>
          <w:rFonts w:eastAsia="Arial"/>
          <w:szCs w:val="22"/>
          <w:lang w:eastAsia="ar-SA"/>
        </w:rPr>
      </w:pPr>
    </w:p>
    <w:p w:rsidR="00D16870" w:rsidRDefault="00D16870" w:rsidP="002770C5">
      <w:pPr>
        <w:widowControl w:val="0"/>
        <w:suppressAutoHyphens/>
        <w:autoSpaceDE w:val="0"/>
        <w:spacing w:line="360" w:lineRule="auto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VI</w:t>
      </w:r>
      <w:r w:rsidR="00390464">
        <w:rPr>
          <w:rFonts w:eastAsia="Arial"/>
          <w:b/>
          <w:szCs w:val="22"/>
          <w:lang w:eastAsia="ar-SA"/>
        </w:rPr>
        <w:t>I</w:t>
      </w:r>
      <w:r w:rsidRPr="00337C39">
        <w:rPr>
          <w:rFonts w:eastAsia="Arial"/>
          <w:b/>
          <w:szCs w:val="22"/>
          <w:lang w:eastAsia="ar-SA"/>
        </w:rPr>
        <w:t>. Zastrzeżenie i informacje od Wykonawcy</w:t>
      </w:r>
      <w:r w:rsidR="000D52FC">
        <w:rPr>
          <w:rFonts w:eastAsia="Arial"/>
          <w:b/>
          <w:szCs w:val="22"/>
          <w:lang w:eastAsia="ar-SA"/>
        </w:rPr>
        <w:t xml:space="preserve"> (zaznaczyć odpowiednio)</w:t>
      </w:r>
      <w:r w:rsidRPr="00337C39">
        <w:rPr>
          <w:rFonts w:eastAsia="Arial"/>
          <w:b/>
          <w:szCs w:val="22"/>
          <w:lang w:eastAsia="ar-SA"/>
        </w:rPr>
        <w:t>:</w:t>
      </w:r>
    </w:p>
    <w:p w:rsidR="000D52FC" w:rsidRDefault="000533B8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Żadna</w:t>
      </w:r>
      <w:r w:rsidR="000D52FC" w:rsidRPr="000D52FC">
        <w:rPr>
          <w:rFonts w:eastAsia="Arial"/>
          <w:b/>
          <w:szCs w:val="22"/>
          <w:lang w:eastAsia="ar-SA"/>
        </w:rPr>
        <w:t xml:space="preserve"> z informacji zawarta w ofercie nie stanowią tajemnicy przedsiębiorstwa rozumieniu </w:t>
      </w:r>
      <w:r w:rsidR="000D52FC">
        <w:rPr>
          <w:rFonts w:eastAsia="Arial"/>
          <w:b/>
          <w:szCs w:val="22"/>
          <w:lang w:eastAsia="ar-SA"/>
        </w:rPr>
        <w:t xml:space="preserve">  </w:t>
      </w:r>
      <w:r w:rsidR="000D52FC" w:rsidRPr="000D52FC">
        <w:rPr>
          <w:rFonts w:eastAsia="Arial"/>
          <w:b/>
          <w:szCs w:val="22"/>
          <w:lang w:eastAsia="ar-SA"/>
        </w:rPr>
        <w:t>przepisów o zwalczaniu nieuczciwej konkurencji</w:t>
      </w:r>
      <w:r w:rsidR="000948EE">
        <w:rPr>
          <w:rFonts w:eastAsia="Arial"/>
          <w:b/>
          <w:szCs w:val="22"/>
          <w:lang w:eastAsia="ar-SA"/>
        </w:rPr>
        <w:t>.</w:t>
      </w:r>
    </w:p>
    <w:p w:rsidR="000D52FC" w:rsidRDefault="000D52FC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  <w:r>
        <w:rPr>
          <w:rFonts w:eastAsia="Arial"/>
          <w:b/>
          <w:szCs w:val="22"/>
          <w:lang w:eastAsia="ar-SA"/>
        </w:rPr>
        <w:t>□ W</w:t>
      </w:r>
      <w:r w:rsidRPr="000D52FC">
        <w:rPr>
          <w:rFonts w:eastAsia="Arial"/>
          <w:b/>
          <w:szCs w:val="22"/>
          <w:lang w:eastAsia="ar-SA"/>
        </w:rPr>
        <w:t>skazane poniżej informacje zawarte w ofercie stanowią tajemnicę przedsiębiorstwa w rozumieniu przepisów ustawy o zwalczaniu nieuczciwej konkurencji i w związku z niniejszym nie mogą być one udostępniane, w szczególności innym uczestnikom postępowania</w:t>
      </w:r>
      <w:r w:rsidR="000948EE">
        <w:rPr>
          <w:rFonts w:eastAsia="Arial"/>
          <w:b/>
          <w:szCs w:val="22"/>
          <w:lang w:eastAsia="ar-SA"/>
        </w:rPr>
        <w:t>.</w:t>
      </w:r>
    </w:p>
    <w:p w:rsidR="00E70061" w:rsidRPr="000D52FC" w:rsidRDefault="00E70061" w:rsidP="00E70061">
      <w:pPr>
        <w:widowControl w:val="0"/>
        <w:suppressAutoHyphens/>
        <w:autoSpaceDE w:val="0"/>
        <w:ind w:left="709" w:hanging="352"/>
        <w:jc w:val="both"/>
        <w:rPr>
          <w:rFonts w:eastAsia="Arial"/>
          <w:b/>
          <w:szCs w:val="22"/>
          <w:lang w:eastAsia="ar-SA"/>
        </w:rPr>
      </w:pP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Oświadczam, że n</w:t>
      </w:r>
      <w:r w:rsidRPr="00334C21">
        <w:rPr>
          <w:rFonts w:eastAsia="Arial"/>
          <w:szCs w:val="22"/>
          <w:lang w:eastAsia="ar-SA"/>
        </w:rPr>
        <w:t xml:space="preserve">iżej wymienione dokumenty składające się na ofertę </w:t>
      </w:r>
      <w:r>
        <w:rPr>
          <w:rFonts w:eastAsia="Arial"/>
          <w:szCs w:val="22"/>
          <w:lang w:eastAsia="ar-SA"/>
        </w:rPr>
        <w:t xml:space="preserve">zawierają informacje stanowiące tajemnicę przedsiębiorstwa w rozumieniu przepisów o zwalczaniu nieuczciwej </w:t>
      </w:r>
      <w:r>
        <w:rPr>
          <w:rFonts w:eastAsia="Arial"/>
          <w:szCs w:val="22"/>
          <w:lang w:eastAsia="ar-SA"/>
        </w:rPr>
        <w:lastRenderedPageBreak/>
        <w:t xml:space="preserve">konkurencji i </w:t>
      </w:r>
      <w:r w:rsidRPr="00334C21">
        <w:rPr>
          <w:rFonts w:eastAsia="Arial"/>
          <w:szCs w:val="22"/>
          <w:lang w:eastAsia="ar-SA"/>
        </w:rPr>
        <w:t>nie mogą być ogólnie udostępnione:</w:t>
      </w:r>
    </w:p>
    <w:p w:rsidR="00D16870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 xml:space="preserve">    </w:t>
      </w:r>
      <w:r w:rsidR="00D16870" w:rsidRPr="0060088C">
        <w:rPr>
          <w:rFonts w:eastAsia="Arial"/>
          <w:szCs w:val="22"/>
          <w:lang w:eastAsia="ar-SA"/>
        </w:rPr>
        <w:t>………………………………</w:t>
      </w:r>
      <w:r w:rsidR="00D16870">
        <w:rPr>
          <w:rFonts w:eastAsia="Arial"/>
          <w:szCs w:val="22"/>
          <w:lang w:eastAsia="ar-SA"/>
        </w:rPr>
        <w:t>……………………………………………………………………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945"/>
        <w:gridCol w:w="3642"/>
      </w:tblGrid>
      <w:tr w:rsidR="00386319" w:rsidRPr="00E70061" w:rsidTr="00E54F89">
        <w:trPr>
          <w:cantSplit/>
          <w:trHeight w:val="886"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6319" w:rsidRPr="00E70061" w:rsidRDefault="00386319" w:rsidP="00E54F89">
            <w:pPr>
              <w:snapToGrid w:val="0"/>
              <w:rPr>
                <w:rFonts w:eastAsia="Arial"/>
                <w:lang w:eastAsia="zh-CN"/>
              </w:rPr>
            </w:pPr>
            <w:r w:rsidRPr="00E70061">
              <w:rPr>
                <w:lang w:eastAsia="zh-CN"/>
              </w:rPr>
              <w:t>lp</w:t>
            </w:r>
            <w:r w:rsidRPr="00E70061">
              <w:rPr>
                <w:rFonts w:eastAsia="Arial"/>
                <w:lang w:eastAsia="zh-CN"/>
              </w:rPr>
              <w:t>.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86319" w:rsidRPr="00E70061" w:rsidRDefault="00386319" w:rsidP="00E54F89">
            <w:pPr>
              <w:snapToGrid w:val="0"/>
              <w:jc w:val="center"/>
              <w:rPr>
                <w:lang w:eastAsia="zh-CN"/>
              </w:rPr>
            </w:pPr>
            <w:r w:rsidRPr="00E70061">
              <w:rPr>
                <w:lang w:eastAsia="zh-CN"/>
              </w:rPr>
              <w:t>Oznaczenie</w:t>
            </w:r>
            <w:r w:rsidRPr="00E70061">
              <w:rPr>
                <w:rFonts w:eastAsia="Arial"/>
                <w:lang w:eastAsia="zh-CN"/>
              </w:rPr>
              <w:t xml:space="preserve"> </w:t>
            </w:r>
            <w:r w:rsidRPr="00E70061">
              <w:rPr>
                <w:lang w:eastAsia="zh-CN"/>
              </w:rPr>
              <w:t>rodzaju</w:t>
            </w:r>
            <w:r w:rsidRPr="00E70061">
              <w:rPr>
                <w:rFonts w:eastAsia="Arial"/>
                <w:lang w:eastAsia="zh-CN"/>
              </w:rPr>
              <w:t xml:space="preserve"> (</w:t>
            </w:r>
            <w:r w:rsidRPr="00E70061">
              <w:rPr>
                <w:lang w:eastAsia="zh-CN"/>
              </w:rPr>
              <w:t>nazwy</w:t>
            </w:r>
            <w:r w:rsidRPr="00E70061">
              <w:rPr>
                <w:rFonts w:eastAsia="Arial"/>
                <w:lang w:eastAsia="zh-CN"/>
              </w:rPr>
              <w:t xml:space="preserve">) </w:t>
            </w:r>
            <w:r w:rsidRPr="00E70061">
              <w:rPr>
                <w:lang w:eastAsia="zh-CN"/>
              </w:rPr>
              <w:t>informacji</w:t>
            </w: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6319" w:rsidRPr="00E70061" w:rsidRDefault="00386319" w:rsidP="00E54F89">
            <w:pPr>
              <w:snapToGrid w:val="0"/>
              <w:jc w:val="center"/>
              <w:rPr>
                <w:lang w:eastAsia="zh-CN"/>
              </w:rPr>
            </w:pPr>
            <w:r>
              <w:rPr>
                <w:lang w:eastAsia="zh-CN"/>
              </w:rPr>
              <w:t>Nazwa dokumentu</w:t>
            </w:r>
            <w:r w:rsidRPr="00E70061">
              <w:rPr>
                <w:rFonts w:eastAsia="Arial"/>
                <w:lang w:eastAsia="zh-CN"/>
              </w:rPr>
              <w:t xml:space="preserve"> </w:t>
            </w:r>
          </w:p>
        </w:tc>
      </w:tr>
      <w:tr w:rsidR="00386319" w:rsidRPr="00E70061" w:rsidTr="00E54F89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386319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</w:tr>
      <w:tr w:rsidR="00386319" w:rsidRPr="00E70061" w:rsidTr="00E54F89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386319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</w:tr>
      <w:tr w:rsidR="00386319" w:rsidRPr="00E70061" w:rsidTr="00E54F89">
        <w:trPr>
          <w:cantSplit/>
          <w:jc w:val="center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386319">
            <w:pPr>
              <w:numPr>
                <w:ilvl w:val="0"/>
                <w:numId w:val="43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  <w:tc>
          <w:tcPr>
            <w:tcW w:w="3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19" w:rsidRPr="00E70061" w:rsidRDefault="00386319" w:rsidP="00E54F89">
            <w:pPr>
              <w:snapToGrid w:val="0"/>
              <w:rPr>
                <w:lang w:eastAsia="zh-CN"/>
              </w:rPr>
            </w:pPr>
          </w:p>
        </w:tc>
      </w:tr>
    </w:tbl>
    <w:p w:rsidR="000948EE" w:rsidRPr="0060088C" w:rsidRDefault="000948EE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</w:p>
    <w:p w:rsidR="00D16870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284"/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W celu wykazania, że powyżej wskazane dokumenty zawierają informacje stanowiące tajemnicę przedsiębiorstwa do oferty załączam:</w:t>
      </w:r>
    </w:p>
    <w:p w:rsidR="00D16870" w:rsidRDefault="00D16870" w:rsidP="002770C5">
      <w:pPr>
        <w:pStyle w:val="Akapitzlist"/>
        <w:widowControl w:val="0"/>
        <w:tabs>
          <w:tab w:val="left" w:pos="284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334C21" w:rsidRDefault="00D16870" w:rsidP="00990F3B">
      <w:pPr>
        <w:pStyle w:val="Akapitzlist"/>
        <w:widowControl w:val="0"/>
        <w:numPr>
          <w:ilvl w:val="0"/>
          <w:numId w:val="3"/>
        </w:numPr>
        <w:tabs>
          <w:tab w:val="left" w:pos="993"/>
        </w:tabs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334C21">
        <w:rPr>
          <w:rFonts w:eastAsia="Arial"/>
          <w:szCs w:val="22"/>
          <w:lang w:eastAsia="ar-SA"/>
        </w:rPr>
        <w:t>Inne</w:t>
      </w:r>
      <w:r>
        <w:rPr>
          <w:rFonts w:eastAsia="Arial"/>
          <w:szCs w:val="22"/>
          <w:lang w:eastAsia="ar-SA"/>
        </w:rPr>
        <w:t>, istotne dla przedmiotu zamówienia</w:t>
      </w:r>
      <w:r w:rsidRPr="00334C21">
        <w:rPr>
          <w:rFonts w:eastAsia="Arial"/>
          <w:szCs w:val="22"/>
          <w:lang w:eastAsia="ar-SA"/>
        </w:rPr>
        <w:t xml:space="preserve"> informacje: </w:t>
      </w:r>
    </w:p>
    <w:p w:rsidR="00D16870" w:rsidRPr="0060088C" w:rsidRDefault="00D16870" w:rsidP="002770C5">
      <w:pPr>
        <w:widowControl w:val="0"/>
        <w:suppressAutoHyphens/>
        <w:autoSpaceDE w:val="0"/>
        <w:spacing w:line="360" w:lineRule="auto"/>
        <w:ind w:left="709" w:hanging="283"/>
        <w:jc w:val="both"/>
        <w:rPr>
          <w:rFonts w:eastAsia="Arial"/>
          <w:szCs w:val="22"/>
          <w:lang w:eastAsia="ar-SA"/>
        </w:rPr>
      </w:pPr>
      <w:r w:rsidRPr="0060088C">
        <w:rPr>
          <w:rFonts w:eastAsia="Arial"/>
          <w:szCs w:val="22"/>
          <w:lang w:eastAsia="ar-SA"/>
        </w:rPr>
        <w:t>……………………………………………………………………………………………………</w:t>
      </w:r>
    </w:p>
    <w:p w:rsidR="00D16870" w:rsidRPr="00E70061" w:rsidRDefault="00D16870" w:rsidP="00D16870">
      <w:pPr>
        <w:jc w:val="both"/>
      </w:pPr>
    </w:p>
    <w:p w:rsidR="000948EE" w:rsidRPr="00E70061" w:rsidRDefault="000948EE" w:rsidP="000948EE">
      <w:pPr>
        <w:jc w:val="both"/>
        <w:rPr>
          <w:lang w:eastAsia="pl-PL"/>
        </w:rPr>
      </w:pPr>
      <w:r w:rsidRPr="00E70061">
        <w:rPr>
          <w:lang w:eastAsia="pl-PL"/>
        </w:rPr>
        <w:t>Oświadczam, że informacje podane ww</w:t>
      </w:r>
      <w:r w:rsidR="009C4DEF">
        <w:rPr>
          <w:lang w:eastAsia="pl-PL"/>
        </w:rPr>
        <w:t>.</w:t>
      </w:r>
      <w:r w:rsidRPr="00E70061">
        <w:rPr>
          <w:lang w:eastAsia="pl-PL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:rsidR="000948EE" w:rsidRPr="000948EE" w:rsidRDefault="000948EE" w:rsidP="000948EE">
      <w:pPr>
        <w:rPr>
          <w:rFonts w:ascii="Calibri" w:hAnsi="Calibri" w:cs="Calibri"/>
          <w:lang w:eastAsia="pl-PL"/>
        </w:rPr>
      </w:pPr>
    </w:p>
    <w:p w:rsidR="000948EE" w:rsidRPr="000948EE" w:rsidRDefault="000948EE" w:rsidP="000948EE">
      <w:pPr>
        <w:rPr>
          <w:rFonts w:ascii="Calibri" w:hAnsi="Calibri" w:cs="Calibri"/>
          <w:lang w:eastAsia="zh-CN"/>
        </w:rPr>
      </w:pPr>
    </w:p>
    <w:p w:rsidR="00483B9D" w:rsidRDefault="00483B9D" w:rsidP="00483B9D">
      <w:pPr>
        <w:widowControl w:val="0"/>
        <w:suppressAutoHyphens/>
        <w:autoSpaceDE w:val="0"/>
        <w:ind w:left="709" w:hanging="709"/>
        <w:rPr>
          <w:rFonts w:eastAsia="Arial"/>
          <w:lang w:eastAsia="ar-SA"/>
        </w:rPr>
      </w:pPr>
    </w:p>
    <w:p w:rsidR="00F1784E" w:rsidRPr="0060088C" w:rsidRDefault="00F1784E" w:rsidP="00F1784E">
      <w:pPr>
        <w:widowControl w:val="0"/>
        <w:suppressAutoHyphens/>
        <w:autoSpaceDE w:val="0"/>
        <w:spacing w:line="360" w:lineRule="auto"/>
        <w:jc w:val="both"/>
        <w:rPr>
          <w:rFonts w:eastAsia="Arial"/>
          <w:lang w:eastAsia="ar-SA"/>
        </w:rPr>
      </w:pPr>
    </w:p>
    <w:p w:rsidR="00F1784E" w:rsidRPr="0060088C" w:rsidRDefault="00E70061" w:rsidP="00F1784E">
      <w:pPr>
        <w:widowControl w:val="0"/>
        <w:suppressAutoHyphens/>
        <w:autoSpaceDE w:val="0"/>
        <w:rPr>
          <w:rFonts w:eastAsia="Arial"/>
          <w:lang w:eastAsia="ar-SA"/>
        </w:rPr>
      </w:pPr>
      <w:r>
        <w:rPr>
          <w:rFonts w:eastAsia="Arial"/>
          <w:lang w:eastAsia="ar-SA"/>
        </w:rPr>
        <w:t xml:space="preserve">                                                           </w:t>
      </w:r>
      <w:r w:rsidR="00F1784E" w:rsidRPr="0060088C">
        <w:rPr>
          <w:rFonts w:eastAsia="Arial"/>
          <w:lang w:eastAsia="ar-SA"/>
        </w:rPr>
        <w:tab/>
      </w:r>
      <w:r w:rsidR="00F1784E" w:rsidRPr="0060088C">
        <w:rPr>
          <w:rFonts w:eastAsia="Arial"/>
          <w:lang w:eastAsia="ar-SA"/>
        </w:rPr>
        <w:tab/>
        <w:t>…………………………………………</w:t>
      </w:r>
      <w:r w:rsidR="00F34860">
        <w:rPr>
          <w:rFonts w:eastAsia="Arial"/>
          <w:lang w:eastAsia="ar-SA"/>
        </w:rPr>
        <w:t>…….</w:t>
      </w:r>
      <w:r w:rsidR="00F1784E" w:rsidRPr="0060088C">
        <w:rPr>
          <w:rFonts w:eastAsia="Arial"/>
          <w:lang w:eastAsia="ar-SA"/>
        </w:rPr>
        <w:t>…</w:t>
      </w:r>
    </w:p>
    <w:p w:rsidR="00F1784E" w:rsidRDefault="008C2117" w:rsidP="00F34860">
      <w:pPr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</w:t>
      </w:r>
      <w:r w:rsidR="00F34860">
        <w:rPr>
          <w:sz w:val="16"/>
        </w:rPr>
        <w:t>Podpisano podpisem elektronicznym</w:t>
      </w:r>
      <w:r w:rsidR="0010271D">
        <w:rPr>
          <w:sz w:val="16"/>
        </w:rPr>
        <w:t>,</w:t>
      </w:r>
      <w:r w:rsidR="00F34860">
        <w:rPr>
          <w:sz w:val="16"/>
        </w:rPr>
        <w:t xml:space="preserve"> zaufanym lub osobistym</w:t>
      </w: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F34860">
      <w:pPr>
        <w:jc w:val="center"/>
        <w:rPr>
          <w:sz w:val="16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Default="00A47A3B" w:rsidP="00A47A3B">
      <w:pPr>
        <w:rPr>
          <w:sz w:val="20"/>
          <w:szCs w:val="20"/>
        </w:rPr>
      </w:pPr>
    </w:p>
    <w:p w:rsidR="00A47A3B" w:rsidRPr="00A47A3B" w:rsidRDefault="00A47A3B" w:rsidP="00A47A3B">
      <w:pPr>
        <w:rPr>
          <w:sz w:val="20"/>
          <w:szCs w:val="20"/>
        </w:rPr>
      </w:pPr>
    </w:p>
    <w:sectPr w:rsidR="00A47A3B" w:rsidRPr="00A47A3B" w:rsidSect="00F9398C">
      <w:headerReference w:type="default" r:id="rId9"/>
      <w:footerReference w:type="default" r:id="rId10"/>
      <w:pgSz w:w="11906" w:h="16838"/>
      <w:pgMar w:top="228" w:right="1133" w:bottom="142" w:left="709" w:header="284" w:footer="7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F51" w:rsidRDefault="003B3F51">
      <w:r>
        <w:separator/>
      </w:r>
    </w:p>
  </w:endnote>
  <w:endnote w:type="continuationSeparator" w:id="0">
    <w:p w:rsidR="003B3F51" w:rsidRDefault="003B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100280"/>
      <w:docPartObj>
        <w:docPartGallery w:val="Page Numbers (Bottom of Page)"/>
        <w:docPartUnique/>
      </w:docPartObj>
    </w:sdtPr>
    <w:sdtEndPr/>
    <w:sdtContent>
      <w:p w:rsidR="009C4DEF" w:rsidRDefault="009C4D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B27">
          <w:rPr>
            <w:noProof/>
          </w:rPr>
          <w:t>1</w:t>
        </w:r>
        <w:r>
          <w:fldChar w:fldCharType="end"/>
        </w:r>
      </w:p>
    </w:sdtContent>
  </w:sdt>
  <w:p w:rsidR="00312496" w:rsidRPr="009A7BA3" w:rsidRDefault="00312496" w:rsidP="00312496">
    <w:pPr>
      <w:pStyle w:val="Stopka"/>
      <w:ind w:right="-142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F51" w:rsidRDefault="003B3F51">
      <w:r>
        <w:separator/>
      </w:r>
    </w:p>
  </w:footnote>
  <w:footnote w:type="continuationSeparator" w:id="0">
    <w:p w:rsidR="003B3F51" w:rsidRDefault="003B3F51">
      <w:r>
        <w:continuationSeparator/>
      </w:r>
    </w:p>
  </w:footnote>
  <w:footnote w:id="1">
    <w:p w:rsidR="00312496" w:rsidRPr="00E70061" w:rsidRDefault="00312496" w:rsidP="004D5E32">
      <w:pPr>
        <w:pStyle w:val="Tekstprzypisudolnego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 xml:space="preserve"> ŁĄCZNA CENA OFERT</w:t>
      </w:r>
      <w:r w:rsidR="00597347" w:rsidRPr="00E70061">
        <w:rPr>
          <w:sz w:val="18"/>
          <w:szCs w:val="18"/>
        </w:rPr>
        <w:t>Y</w:t>
      </w:r>
      <w:r w:rsidRPr="00E70061">
        <w:rPr>
          <w:sz w:val="18"/>
          <w:szCs w:val="18"/>
        </w:rPr>
        <w:t xml:space="preserve"> stanowi całkowite wynagrodzenie Wykonawcy, uwzględniające wszystkie koszty związane z realizacją przedmiotu z</w:t>
      </w:r>
      <w:r w:rsidR="00597347" w:rsidRPr="00E70061">
        <w:rPr>
          <w:sz w:val="18"/>
          <w:szCs w:val="18"/>
        </w:rPr>
        <w:t>amówienia zgodnie z niniejszą S</w:t>
      </w:r>
      <w:r w:rsidRPr="00E70061">
        <w:rPr>
          <w:sz w:val="18"/>
          <w:szCs w:val="18"/>
        </w:rPr>
        <w:t>WZ.</w:t>
      </w:r>
    </w:p>
  </w:footnote>
  <w:footnote w:id="2">
    <w:p w:rsidR="00931239" w:rsidRPr="00E70061" w:rsidRDefault="00931239" w:rsidP="00931239">
      <w:pPr>
        <w:pStyle w:val="Przypisdolny"/>
        <w:rPr>
          <w:sz w:val="18"/>
          <w:szCs w:val="18"/>
        </w:rPr>
      </w:pPr>
      <w:r w:rsidRPr="00E70061">
        <w:rPr>
          <w:rStyle w:val="Odwoanieprzypisudolnego"/>
          <w:sz w:val="18"/>
          <w:szCs w:val="18"/>
        </w:rPr>
        <w:footnoteRef/>
      </w:r>
      <w:r w:rsidRPr="00E70061">
        <w:rPr>
          <w:sz w:val="18"/>
          <w:szCs w:val="18"/>
        </w:rPr>
        <w:t>W przypadku, gdy ofertę składa wykonawca zagraniczny, który na podstawie odrębnych przepisów nie jest zobowiązany do uiszczenia VAT w Polsce, należy wpisać cenę netto. Przy ocenie takiej oferty zastosowanie będzie miał zapis wskazany w dziale XVI pkt 4 SWZ wynikający z art. 91 ust. 3a ustawy Pzp.</w:t>
      </w:r>
    </w:p>
    <w:p w:rsidR="00931239" w:rsidRDefault="00931239" w:rsidP="00931239">
      <w:pPr>
        <w:pStyle w:val="Przypisdolny"/>
      </w:pPr>
    </w:p>
  </w:footnote>
  <w:footnote w:id="3">
    <w:p w:rsidR="00312496" w:rsidRDefault="00312496" w:rsidP="0030506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12496" w:rsidRPr="003A3206" w:rsidRDefault="00312496" w:rsidP="00305068">
      <w:pPr>
        <w:pStyle w:val="Tekstprzypisudolnego"/>
        <w:jc w:val="both"/>
        <w:rPr>
          <w:sz w:val="16"/>
          <w:szCs w:val="16"/>
        </w:rPr>
      </w:pPr>
    </w:p>
    <w:p w:rsidR="00312496" w:rsidRDefault="00312496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przypadku,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0533B8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0533B8" w:rsidRPr="0070464A" w:rsidRDefault="000533B8" w:rsidP="00305068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 Niepotrzebne skreślić.</w:t>
      </w:r>
    </w:p>
    <w:p w:rsidR="00312496" w:rsidRDefault="00312496" w:rsidP="00305068">
      <w:pPr>
        <w:pStyle w:val="Tekstprzypisudolnego"/>
      </w:pPr>
    </w:p>
  </w:footnote>
  <w:footnote w:id="4">
    <w:p w:rsidR="00312496" w:rsidRDefault="003124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70061">
        <w:rPr>
          <w:rFonts w:ascii="Arial" w:hAnsi="Arial" w:cs="Arial"/>
          <w:sz w:val="16"/>
          <w:szCs w:val="16"/>
        </w:rPr>
        <w:t>Wypełnić, jeżeli na etapie składania ofert Wykonawca posiada taką informację.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496" w:rsidRPr="00EB0960" w:rsidRDefault="00312496" w:rsidP="002F710D">
    <w:pPr>
      <w:pStyle w:val="Nagwek"/>
      <w:tabs>
        <w:tab w:val="clear" w:pos="4536"/>
        <w:tab w:val="clear" w:pos="9072"/>
        <w:tab w:val="center" w:pos="5032"/>
        <w:tab w:val="left" w:pos="8625"/>
      </w:tabs>
    </w:pPr>
    <w:r>
      <w:t xml:space="preserve">         </w:t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96"/>
        </w:tabs>
        <w:ind w:left="644" w:hanging="360"/>
      </w:pPr>
    </w:lvl>
  </w:abstractNum>
  <w:abstractNum w:abstractNumId="2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 w15:restartNumberingAfterBreak="0">
    <w:nsid w:val="082763F8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C5C29"/>
    <w:multiLevelType w:val="hybridMultilevel"/>
    <w:tmpl w:val="F0105ED4"/>
    <w:lvl w:ilvl="0" w:tplc="5D9CC25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14750A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6" w15:restartNumberingAfterBreak="0">
    <w:nsid w:val="0FDC2C1F"/>
    <w:multiLevelType w:val="hybridMultilevel"/>
    <w:tmpl w:val="0DD030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76F8F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54A6"/>
    <w:multiLevelType w:val="hybridMultilevel"/>
    <w:tmpl w:val="42D688FE"/>
    <w:lvl w:ilvl="0" w:tplc="0B0E925A">
      <w:start w:val="1"/>
      <w:numFmt w:val="decimal"/>
      <w:lvlText w:val="%1)"/>
      <w:lvlJc w:val="left"/>
      <w:pPr>
        <w:ind w:left="680" w:hanging="360"/>
      </w:pPr>
      <w:rPr>
        <w:rFonts w:ascii="Times New Roman" w:eastAsia="Times New Roman" w:hAnsi="Times New Roman" w:cs="Times New Roman" w:hint="default"/>
        <w:spacing w:val="-20"/>
        <w:w w:val="100"/>
        <w:sz w:val="24"/>
        <w:szCs w:val="24"/>
        <w:lang w:val="pl-PL" w:eastAsia="pl-PL" w:bidi="pl-PL"/>
      </w:rPr>
    </w:lvl>
    <w:lvl w:ilvl="1" w:tplc="1A8A9EB8">
      <w:numFmt w:val="bullet"/>
      <w:lvlText w:val=""/>
      <w:lvlJc w:val="left"/>
      <w:pPr>
        <w:ind w:left="462" w:hanging="566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2" w:tplc="865AC948">
      <w:numFmt w:val="bullet"/>
      <w:lvlText w:val="•"/>
      <w:lvlJc w:val="left"/>
      <w:pPr>
        <w:ind w:left="1722" w:hanging="566"/>
      </w:pPr>
      <w:rPr>
        <w:rFonts w:hint="default"/>
        <w:lang w:val="pl-PL" w:eastAsia="pl-PL" w:bidi="pl-PL"/>
      </w:rPr>
    </w:lvl>
    <w:lvl w:ilvl="3" w:tplc="4E4643C0">
      <w:numFmt w:val="bullet"/>
      <w:lvlText w:val="•"/>
      <w:lvlJc w:val="left"/>
      <w:pPr>
        <w:ind w:left="2764" w:hanging="566"/>
      </w:pPr>
      <w:rPr>
        <w:rFonts w:hint="default"/>
        <w:lang w:val="pl-PL" w:eastAsia="pl-PL" w:bidi="pl-PL"/>
      </w:rPr>
    </w:lvl>
    <w:lvl w:ilvl="4" w:tplc="A18E3254">
      <w:numFmt w:val="bullet"/>
      <w:lvlText w:val="•"/>
      <w:lvlJc w:val="left"/>
      <w:pPr>
        <w:ind w:left="3806" w:hanging="566"/>
      </w:pPr>
      <w:rPr>
        <w:rFonts w:hint="default"/>
        <w:lang w:val="pl-PL" w:eastAsia="pl-PL" w:bidi="pl-PL"/>
      </w:rPr>
    </w:lvl>
    <w:lvl w:ilvl="5" w:tplc="0E5ADF10">
      <w:numFmt w:val="bullet"/>
      <w:lvlText w:val="•"/>
      <w:lvlJc w:val="left"/>
      <w:pPr>
        <w:ind w:left="4848" w:hanging="566"/>
      </w:pPr>
      <w:rPr>
        <w:rFonts w:hint="default"/>
        <w:lang w:val="pl-PL" w:eastAsia="pl-PL" w:bidi="pl-PL"/>
      </w:rPr>
    </w:lvl>
    <w:lvl w:ilvl="6" w:tplc="E4F656BC">
      <w:numFmt w:val="bullet"/>
      <w:lvlText w:val="•"/>
      <w:lvlJc w:val="left"/>
      <w:pPr>
        <w:ind w:left="5891" w:hanging="566"/>
      </w:pPr>
      <w:rPr>
        <w:rFonts w:hint="default"/>
        <w:lang w:val="pl-PL" w:eastAsia="pl-PL" w:bidi="pl-PL"/>
      </w:rPr>
    </w:lvl>
    <w:lvl w:ilvl="7" w:tplc="EA264FD8">
      <w:numFmt w:val="bullet"/>
      <w:lvlText w:val="•"/>
      <w:lvlJc w:val="left"/>
      <w:pPr>
        <w:ind w:left="6933" w:hanging="566"/>
      </w:pPr>
      <w:rPr>
        <w:rFonts w:hint="default"/>
        <w:lang w:val="pl-PL" w:eastAsia="pl-PL" w:bidi="pl-PL"/>
      </w:rPr>
    </w:lvl>
    <w:lvl w:ilvl="8" w:tplc="6816A7B0">
      <w:numFmt w:val="bullet"/>
      <w:lvlText w:val="•"/>
      <w:lvlJc w:val="left"/>
      <w:pPr>
        <w:ind w:left="7975" w:hanging="566"/>
      </w:pPr>
      <w:rPr>
        <w:rFonts w:hint="default"/>
        <w:lang w:val="pl-PL" w:eastAsia="pl-PL" w:bidi="pl-PL"/>
      </w:rPr>
    </w:lvl>
  </w:abstractNum>
  <w:abstractNum w:abstractNumId="9" w15:restartNumberingAfterBreak="0">
    <w:nsid w:val="11DA0C59"/>
    <w:multiLevelType w:val="hybridMultilevel"/>
    <w:tmpl w:val="A9DAC162"/>
    <w:lvl w:ilvl="0" w:tplc="0415000F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9" w:hanging="360"/>
      </w:pPr>
    </w:lvl>
    <w:lvl w:ilvl="2" w:tplc="0415001B" w:tentative="1">
      <w:start w:val="1"/>
      <w:numFmt w:val="lowerRoman"/>
      <w:lvlText w:val="%3."/>
      <w:lvlJc w:val="right"/>
      <w:pPr>
        <w:ind w:left="4069" w:hanging="180"/>
      </w:pPr>
    </w:lvl>
    <w:lvl w:ilvl="3" w:tplc="0415000F" w:tentative="1">
      <w:start w:val="1"/>
      <w:numFmt w:val="decimal"/>
      <w:lvlText w:val="%4."/>
      <w:lvlJc w:val="left"/>
      <w:pPr>
        <w:ind w:left="4789" w:hanging="360"/>
      </w:pPr>
    </w:lvl>
    <w:lvl w:ilvl="4" w:tplc="04150019" w:tentative="1">
      <w:start w:val="1"/>
      <w:numFmt w:val="lowerLetter"/>
      <w:lvlText w:val="%5."/>
      <w:lvlJc w:val="left"/>
      <w:pPr>
        <w:ind w:left="5509" w:hanging="360"/>
      </w:pPr>
    </w:lvl>
    <w:lvl w:ilvl="5" w:tplc="0415001B" w:tentative="1">
      <w:start w:val="1"/>
      <w:numFmt w:val="lowerRoman"/>
      <w:lvlText w:val="%6."/>
      <w:lvlJc w:val="right"/>
      <w:pPr>
        <w:ind w:left="6229" w:hanging="180"/>
      </w:pPr>
    </w:lvl>
    <w:lvl w:ilvl="6" w:tplc="0415000F" w:tentative="1">
      <w:start w:val="1"/>
      <w:numFmt w:val="decimal"/>
      <w:lvlText w:val="%7."/>
      <w:lvlJc w:val="left"/>
      <w:pPr>
        <w:ind w:left="6949" w:hanging="360"/>
      </w:pPr>
    </w:lvl>
    <w:lvl w:ilvl="7" w:tplc="04150019" w:tentative="1">
      <w:start w:val="1"/>
      <w:numFmt w:val="lowerLetter"/>
      <w:lvlText w:val="%8."/>
      <w:lvlJc w:val="left"/>
      <w:pPr>
        <w:ind w:left="7669" w:hanging="360"/>
      </w:pPr>
    </w:lvl>
    <w:lvl w:ilvl="8" w:tplc="0415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0" w15:restartNumberingAfterBreak="0">
    <w:nsid w:val="15190E58"/>
    <w:multiLevelType w:val="hybridMultilevel"/>
    <w:tmpl w:val="F91A1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B76440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4B39"/>
    <w:multiLevelType w:val="hybridMultilevel"/>
    <w:tmpl w:val="12AA5D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322CD"/>
    <w:multiLevelType w:val="hybridMultilevel"/>
    <w:tmpl w:val="06AC48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364D3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D25A8D"/>
    <w:multiLevelType w:val="hybridMultilevel"/>
    <w:tmpl w:val="E3D4FB08"/>
    <w:lvl w:ilvl="0" w:tplc="62FCF8E4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16" w15:restartNumberingAfterBreak="0">
    <w:nsid w:val="280E5E66"/>
    <w:multiLevelType w:val="hybridMultilevel"/>
    <w:tmpl w:val="370081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38160B"/>
    <w:multiLevelType w:val="hybridMultilevel"/>
    <w:tmpl w:val="AF16617A"/>
    <w:lvl w:ilvl="0" w:tplc="234211F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47DBD"/>
    <w:multiLevelType w:val="hybridMultilevel"/>
    <w:tmpl w:val="516270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7816DB"/>
    <w:multiLevelType w:val="hybridMultilevel"/>
    <w:tmpl w:val="DB4A59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86048"/>
    <w:multiLevelType w:val="hybridMultilevel"/>
    <w:tmpl w:val="F95E1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B4239A"/>
    <w:multiLevelType w:val="hybridMultilevel"/>
    <w:tmpl w:val="D9AC29F6"/>
    <w:lvl w:ilvl="0" w:tplc="731C9E20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7C7062"/>
    <w:multiLevelType w:val="hybridMultilevel"/>
    <w:tmpl w:val="EC5AD9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143FA0"/>
    <w:multiLevelType w:val="hybridMultilevel"/>
    <w:tmpl w:val="1CAC329E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441933EC"/>
    <w:multiLevelType w:val="hybridMultilevel"/>
    <w:tmpl w:val="BB4CE2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C12AE2"/>
    <w:multiLevelType w:val="hybridMultilevel"/>
    <w:tmpl w:val="00A4D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112336"/>
    <w:multiLevelType w:val="hybridMultilevel"/>
    <w:tmpl w:val="B9F216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544B9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11FD7"/>
    <w:multiLevelType w:val="multilevel"/>
    <w:tmpl w:val="506C918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9" w15:restartNumberingAfterBreak="0">
    <w:nsid w:val="4C9705C9"/>
    <w:multiLevelType w:val="hybridMultilevel"/>
    <w:tmpl w:val="CAC8F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B7F1C"/>
    <w:multiLevelType w:val="hybridMultilevel"/>
    <w:tmpl w:val="F4E81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2468CE"/>
    <w:multiLevelType w:val="hybridMultilevel"/>
    <w:tmpl w:val="216C99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E72DC"/>
    <w:multiLevelType w:val="hybridMultilevel"/>
    <w:tmpl w:val="D69C9D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30D59"/>
    <w:multiLevelType w:val="hybridMultilevel"/>
    <w:tmpl w:val="A142E4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B0123"/>
    <w:multiLevelType w:val="hybridMultilevel"/>
    <w:tmpl w:val="E32CD4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663"/>
    <w:multiLevelType w:val="multilevel"/>
    <w:tmpl w:val="16ECE30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6" w15:restartNumberingAfterBreak="0">
    <w:nsid w:val="64CC3810"/>
    <w:multiLevelType w:val="hybridMultilevel"/>
    <w:tmpl w:val="CB18FC5A"/>
    <w:lvl w:ilvl="0" w:tplc="AA4A60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CD0440"/>
    <w:multiLevelType w:val="hybridMultilevel"/>
    <w:tmpl w:val="7780E6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F43E3F"/>
    <w:multiLevelType w:val="hybridMultilevel"/>
    <w:tmpl w:val="4BB24D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AA68FD"/>
    <w:multiLevelType w:val="hybridMultilevel"/>
    <w:tmpl w:val="5D864B64"/>
    <w:lvl w:ilvl="0" w:tplc="E3A6E672">
      <w:start w:val="1"/>
      <w:numFmt w:val="decimal"/>
      <w:lvlText w:val="%1)"/>
      <w:lvlJc w:val="left"/>
      <w:pPr>
        <w:ind w:left="6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3" w:hanging="360"/>
      </w:pPr>
    </w:lvl>
    <w:lvl w:ilvl="2" w:tplc="0415001B" w:tentative="1">
      <w:start w:val="1"/>
      <w:numFmt w:val="lowerRoman"/>
      <w:lvlText w:val="%3."/>
      <w:lvlJc w:val="right"/>
      <w:pPr>
        <w:ind w:left="2043" w:hanging="180"/>
      </w:pPr>
    </w:lvl>
    <w:lvl w:ilvl="3" w:tplc="0415000F" w:tentative="1">
      <w:start w:val="1"/>
      <w:numFmt w:val="decimal"/>
      <w:lvlText w:val="%4."/>
      <w:lvlJc w:val="left"/>
      <w:pPr>
        <w:ind w:left="2763" w:hanging="360"/>
      </w:pPr>
    </w:lvl>
    <w:lvl w:ilvl="4" w:tplc="04150019" w:tentative="1">
      <w:start w:val="1"/>
      <w:numFmt w:val="lowerLetter"/>
      <w:lvlText w:val="%5."/>
      <w:lvlJc w:val="left"/>
      <w:pPr>
        <w:ind w:left="3483" w:hanging="360"/>
      </w:pPr>
    </w:lvl>
    <w:lvl w:ilvl="5" w:tplc="0415001B" w:tentative="1">
      <w:start w:val="1"/>
      <w:numFmt w:val="lowerRoman"/>
      <w:lvlText w:val="%6."/>
      <w:lvlJc w:val="right"/>
      <w:pPr>
        <w:ind w:left="4203" w:hanging="180"/>
      </w:pPr>
    </w:lvl>
    <w:lvl w:ilvl="6" w:tplc="0415000F" w:tentative="1">
      <w:start w:val="1"/>
      <w:numFmt w:val="decimal"/>
      <w:lvlText w:val="%7."/>
      <w:lvlJc w:val="left"/>
      <w:pPr>
        <w:ind w:left="4923" w:hanging="360"/>
      </w:pPr>
    </w:lvl>
    <w:lvl w:ilvl="7" w:tplc="04150019" w:tentative="1">
      <w:start w:val="1"/>
      <w:numFmt w:val="lowerLetter"/>
      <w:lvlText w:val="%8."/>
      <w:lvlJc w:val="left"/>
      <w:pPr>
        <w:ind w:left="5643" w:hanging="360"/>
      </w:pPr>
    </w:lvl>
    <w:lvl w:ilvl="8" w:tplc="0415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40" w15:restartNumberingAfterBreak="0">
    <w:nsid w:val="6E812307"/>
    <w:multiLevelType w:val="hybridMultilevel"/>
    <w:tmpl w:val="EAAC6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280057"/>
    <w:multiLevelType w:val="hybridMultilevel"/>
    <w:tmpl w:val="B4E64E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22730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FE3326"/>
    <w:multiLevelType w:val="hybridMultilevel"/>
    <w:tmpl w:val="F58817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1961"/>
    <w:multiLevelType w:val="hybridMultilevel"/>
    <w:tmpl w:val="8F120C60"/>
    <w:lvl w:ilvl="0" w:tplc="39D27AD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E37A5"/>
    <w:multiLevelType w:val="hybridMultilevel"/>
    <w:tmpl w:val="D31A3D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8"/>
  </w:num>
  <w:num w:numId="4">
    <w:abstractNumId w:val="37"/>
  </w:num>
  <w:num w:numId="5">
    <w:abstractNumId w:val="9"/>
  </w:num>
  <w:num w:numId="6">
    <w:abstractNumId w:val="36"/>
  </w:num>
  <w:num w:numId="7">
    <w:abstractNumId w:val="4"/>
  </w:num>
  <w:num w:numId="8">
    <w:abstractNumId w:val="12"/>
  </w:num>
  <w:num w:numId="9">
    <w:abstractNumId w:val="23"/>
  </w:num>
  <w:num w:numId="10">
    <w:abstractNumId w:val="13"/>
  </w:num>
  <w:num w:numId="11">
    <w:abstractNumId w:val="43"/>
  </w:num>
  <w:num w:numId="12">
    <w:abstractNumId w:val="45"/>
  </w:num>
  <w:num w:numId="13">
    <w:abstractNumId w:val="20"/>
  </w:num>
  <w:num w:numId="14">
    <w:abstractNumId w:val="41"/>
  </w:num>
  <w:num w:numId="15">
    <w:abstractNumId w:val="34"/>
  </w:num>
  <w:num w:numId="16">
    <w:abstractNumId w:val="6"/>
  </w:num>
  <w:num w:numId="17">
    <w:abstractNumId w:val="29"/>
  </w:num>
  <w:num w:numId="18">
    <w:abstractNumId w:val="24"/>
  </w:num>
  <w:num w:numId="19">
    <w:abstractNumId w:val="31"/>
  </w:num>
  <w:num w:numId="20">
    <w:abstractNumId w:val="10"/>
  </w:num>
  <w:num w:numId="21">
    <w:abstractNumId w:val="33"/>
  </w:num>
  <w:num w:numId="22">
    <w:abstractNumId w:val="17"/>
  </w:num>
  <w:num w:numId="23">
    <w:abstractNumId w:val="7"/>
  </w:num>
  <w:num w:numId="24">
    <w:abstractNumId w:val="16"/>
  </w:num>
  <w:num w:numId="25">
    <w:abstractNumId w:val="22"/>
  </w:num>
  <w:num w:numId="26">
    <w:abstractNumId w:val="44"/>
  </w:num>
  <w:num w:numId="27">
    <w:abstractNumId w:val="11"/>
  </w:num>
  <w:num w:numId="28">
    <w:abstractNumId w:val="27"/>
  </w:num>
  <w:num w:numId="29">
    <w:abstractNumId w:val="42"/>
  </w:num>
  <w:num w:numId="30">
    <w:abstractNumId w:val="14"/>
  </w:num>
  <w:num w:numId="31">
    <w:abstractNumId w:val="40"/>
  </w:num>
  <w:num w:numId="32">
    <w:abstractNumId w:val="39"/>
  </w:num>
  <w:num w:numId="33">
    <w:abstractNumId w:val="15"/>
  </w:num>
  <w:num w:numId="34">
    <w:abstractNumId w:val="5"/>
  </w:num>
  <w:num w:numId="35">
    <w:abstractNumId w:val="35"/>
  </w:num>
  <w:num w:numId="36">
    <w:abstractNumId w:val="28"/>
  </w:num>
  <w:num w:numId="37">
    <w:abstractNumId w:val="21"/>
  </w:num>
  <w:num w:numId="38">
    <w:abstractNumId w:val="32"/>
  </w:num>
  <w:num w:numId="39">
    <w:abstractNumId w:val="26"/>
  </w:num>
  <w:num w:numId="40">
    <w:abstractNumId w:val="3"/>
  </w:num>
  <w:num w:numId="41">
    <w:abstractNumId w:val="19"/>
  </w:num>
  <w:num w:numId="42">
    <w:abstractNumId w:val="25"/>
  </w:num>
  <w:num w:numId="43">
    <w:abstractNumId w:val="2"/>
  </w:num>
  <w:num w:numId="44">
    <w:abstractNumId w:val="8"/>
  </w:num>
  <w:num w:numId="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5B"/>
    <w:rsid w:val="00001CA2"/>
    <w:rsid w:val="00002951"/>
    <w:rsid w:val="00002E2E"/>
    <w:rsid w:val="0000341A"/>
    <w:rsid w:val="00004858"/>
    <w:rsid w:val="00015F2E"/>
    <w:rsid w:val="000372D1"/>
    <w:rsid w:val="000417A9"/>
    <w:rsid w:val="00042024"/>
    <w:rsid w:val="00042485"/>
    <w:rsid w:val="000427C3"/>
    <w:rsid w:val="00045CDA"/>
    <w:rsid w:val="000476FD"/>
    <w:rsid w:val="000533B8"/>
    <w:rsid w:val="00071556"/>
    <w:rsid w:val="000715F1"/>
    <w:rsid w:val="00074EB3"/>
    <w:rsid w:val="00075416"/>
    <w:rsid w:val="00080DA1"/>
    <w:rsid w:val="00084825"/>
    <w:rsid w:val="00085A15"/>
    <w:rsid w:val="00086A02"/>
    <w:rsid w:val="00087960"/>
    <w:rsid w:val="00092B37"/>
    <w:rsid w:val="00092B64"/>
    <w:rsid w:val="000948EE"/>
    <w:rsid w:val="0009573C"/>
    <w:rsid w:val="000A1550"/>
    <w:rsid w:val="000A4292"/>
    <w:rsid w:val="000A550E"/>
    <w:rsid w:val="000A628C"/>
    <w:rsid w:val="000B1A21"/>
    <w:rsid w:val="000B3A40"/>
    <w:rsid w:val="000B6916"/>
    <w:rsid w:val="000B76FC"/>
    <w:rsid w:val="000C2859"/>
    <w:rsid w:val="000C6FF3"/>
    <w:rsid w:val="000C7973"/>
    <w:rsid w:val="000D1E8E"/>
    <w:rsid w:val="000D52FC"/>
    <w:rsid w:val="000D77AA"/>
    <w:rsid w:val="000D7D12"/>
    <w:rsid w:val="000D7DA5"/>
    <w:rsid w:val="000E2857"/>
    <w:rsid w:val="0010271D"/>
    <w:rsid w:val="00117BBF"/>
    <w:rsid w:val="00123AB5"/>
    <w:rsid w:val="00124D9E"/>
    <w:rsid w:val="00130E6B"/>
    <w:rsid w:val="0013201E"/>
    <w:rsid w:val="001327D7"/>
    <w:rsid w:val="001334BD"/>
    <w:rsid w:val="001476FA"/>
    <w:rsid w:val="00151BD6"/>
    <w:rsid w:val="001549BC"/>
    <w:rsid w:val="00166D5B"/>
    <w:rsid w:val="00167798"/>
    <w:rsid w:val="00173512"/>
    <w:rsid w:val="00174FE3"/>
    <w:rsid w:val="0017580E"/>
    <w:rsid w:val="00180E2C"/>
    <w:rsid w:val="00183393"/>
    <w:rsid w:val="00187A1E"/>
    <w:rsid w:val="001918C5"/>
    <w:rsid w:val="0019615F"/>
    <w:rsid w:val="001A6FDD"/>
    <w:rsid w:val="001A74B8"/>
    <w:rsid w:val="001B15BF"/>
    <w:rsid w:val="001B3117"/>
    <w:rsid w:val="001C120F"/>
    <w:rsid w:val="001C1C5C"/>
    <w:rsid w:val="001D1D92"/>
    <w:rsid w:val="001D6592"/>
    <w:rsid w:val="001E53F3"/>
    <w:rsid w:val="001E6002"/>
    <w:rsid w:val="001F12F1"/>
    <w:rsid w:val="001F1AAB"/>
    <w:rsid w:val="001F31B0"/>
    <w:rsid w:val="001F7006"/>
    <w:rsid w:val="001F7EB7"/>
    <w:rsid w:val="00217C2A"/>
    <w:rsid w:val="002251A3"/>
    <w:rsid w:val="0022755E"/>
    <w:rsid w:val="00232561"/>
    <w:rsid w:val="00234F1E"/>
    <w:rsid w:val="00245911"/>
    <w:rsid w:val="002530CB"/>
    <w:rsid w:val="0027522C"/>
    <w:rsid w:val="002770C5"/>
    <w:rsid w:val="00283E40"/>
    <w:rsid w:val="0028685E"/>
    <w:rsid w:val="002975D5"/>
    <w:rsid w:val="002A5F0E"/>
    <w:rsid w:val="002B0EE9"/>
    <w:rsid w:val="002B348C"/>
    <w:rsid w:val="002B6665"/>
    <w:rsid w:val="002C1109"/>
    <w:rsid w:val="002C2024"/>
    <w:rsid w:val="002C47F5"/>
    <w:rsid w:val="002C4C9A"/>
    <w:rsid w:val="002D07FE"/>
    <w:rsid w:val="002D1581"/>
    <w:rsid w:val="002E54CD"/>
    <w:rsid w:val="002F16C6"/>
    <w:rsid w:val="002F710D"/>
    <w:rsid w:val="0030103C"/>
    <w:rsid w:val="00305068"/>
    <w:rsid w:val="003055E9"/>
    <w:rsid w:val="00312496"/>
    <w:rsid w:val="00320579"/>
    <w:rsid w:val="003263A2"/>
    <w:rsid w:val="00326C84"/>
    <w:rsid w:val="00333ECC"/>
    <w:rsid w:val="00334C21"/>
    <w:rsid w:val="00334D2B"/>
    <w:rsid w:val="003356D2"/>
    <w:rsid w:val="00337C39"/>
    <w:rsid w:val="00346927"/>
    <w:rsid w:val="00346D82"/>
    <w:rsid w:val="00352A6E"/>
    <w:rsid w:val="00354DFA"/>
    <w:rsid w:val="00355ED5"/>
    <w:rsid w:val="003721E2"/>
    <w:rsid w:val="00373282"/>
    <w:rsid w:val="00377444"/>
    <w:rsid w:val="0038585A"/>
    <w:rsid w:val="00385E71"/>
    <w:rsid w:val="00386319"/>
    <w:rsid w:val="0038641E"/>
    <w:rsid w:val="00390464"/>
    <w:rsid w:val="003A0507"/>
    <w:rsid w:val="003A449A"/>
    <w:rsid w:val="003A5246"/>
    <w:rsid w:val="003A59E9"/>
    <w:rsid w:val="003A6754"/>
    <w:rsid w:val="003A712B"/>
    <w:rsid w:val="003B3F51"/>
    <w:rsid w:val="003B7FF1"/>
    <w:rsid w:val="003C0FC3"/>
    <w:rsid w:val="003D40F5"/>
    <w:rsid w:val="003E0154"/>
    <w:rsid w:val="003E4057"/>
    <w:rsid w:val="003E594A"/>
    <w:rsid w:val="003E6A04"/>
    <w:rsid w:val="003F01BB"/>
    <w:rsid w:val="003F1DDC"/>
    <w:rsid w:val="003F4F41"/>
    <w:rsid w:val="004002A9"/>
    <w:rsid w:val="00403BF6"/>
    <w:rsid w:val="004114B5"/>
    <w:rsid w:val="004118D5"/>
    <w:rsid w:val="004121E9"/>
    <w:rsid w:val="0041375C"/>
    <w:rsid w:val="004163C2"/>
    <w:rsid w:val="0041774D"/>
    <w:rsid w:val="0042089C"/>
    <w:rsid w:val="0042395A"/>
    <w:rsid w:val="00424A5B"/>
    <w:rsid w:val="00435ED8"/>
    <w:rsid w:val="00441D65"/>
    <w:rsid w:val="004475B1"/>
    <w:rsid w:val="00447CB9"/>
    <w:rsid w:val="00463AC3"/>
    <w:rsid w:val="00477DCC"/>
    <w:rsid w:val="00483B9D"/>
    <w:rsid w:val="004A28EB"/>
    <w:rsid w:val="004A2ACE"/>
    <w:rsid w:val="004B3908"/>
    <w:rsid w:val="004B4FBA"/>
    <w:rsid w:val="004C758E"/>
    <w:rsid w:val="004D0875"/>
    <w:rsid w:val="004D5E32"/>
    <w:rsid w:val="004D7D80"/>
    <w:rsid w:val="004E0D2F"/>
    <w:rsid w:val="004E3913"/>
    <w:rsid w:val="004F095F"/>
    <w:rsid w:val="004F748D"/>
    <w:rsid w:val="004F7F4B"/>
    <w:rsid w:val="0050080C"/>
    <w:rsid w:val="00500BC6"/>
    <w:rsid w:val="00501A55"/>
    <w:rsid w:val="0052148B"/>
    <w:rsid w:val="00527B5E"/>
    <w:rsid w:val="00533BE3"/>
    <w:rsid w:val="00537DA8"/>
    <w:rsid w:val="0054728B"/>
    <w:rsid w:val="00551CD5"/>
    <w:rsid w:val="00555FF0"/>
    <w:rsid w:val="00557645"/>
    <w:rsid w:val="00564427"/>
    <w:rsid w:val="00564DD9"/>
    <w:rsid w:val="00565DBC"/>
    <w:rsid w:val="00567FDA"/>
    <w:rsid w:val="00582BCE"/>
    <w:rsid w:val="00584EF8"/>
    <w:rsid w:val="00585B5D"/>
    <w:rsid w:val="005919C6"/>
    <w:rsid w:val="00594E37"/>
    <w:rsid w:val="00596BBD"/>
    <w:rsid w:val="00597347"/>
    <w:rsid w:val="00597C21"/>
    <w:rsid w:val="005A12CD"/>
    <w:rsid w:val="005A2B06"/>
    <w:rsid w:val="005B0482"/>
    <w:rsid w:val="005B267B"/>
    <w:rsid w:val="005C7F97"/>
    <w:rsid w:val="005D7919"/>
    <w:rsid w:val="005E3325"/>
    <w:rsid w:val="005E7BE6"/>
    <w:rsid w:val="005F0356"/>
    <w:rsid w:val="006005DC"/>
    <w:rsid w:val="0060416A"/>
    <w:rsid w:val="006113BA"/>
    <w:rsid w:val="00614C8D"/>
    <w:rsid w:val="00623655"/>
    <w:rsid w:val="00623E4C"/>
    <w:rsid w:val="00625BCE"/>
    <w:rsid w:val="00626FD8"/>
    <w:rsid w:val="00633CF0"/>
    <w:rsid w:val="00635312"/>
    <w:rsid w:val="00640BFC"/>
    <w:rsid w:val="0064359E"/>
    <w:rsid w:val="00653F04"/>
    <w:rsid w:val="0065568E"/>
    <w:rsid w:val="00656F6A"/>
    <w:rsid w:val="00665817"/>
    <w:rsid w:val="00677739"/>
    <w:rsid w:val="006831FE"/>
    <w:rsid w:val="006957EE"/>
    <w:rsid w:val="00697956"/>
    <w:rsid w:val="006A1C2C"/>
    <w:rsid w:val="006A38BB"/>
    <w:rsid w:val="006B6927"/>
    <w:rsid w:val="006C112D"/>
    <w:rsid w:val="006C3670"/>
    <w:rsid w:val="006C743E"/>
    <w:rsid w:val="006D2393"/>
    <w:rsid w:val="006D5A86"/>
    <w:rsid w:val="006D6AC9"/>
    <w:rsid w:val="006E09E9"/>
    <w:rsid w:val="006F10C9"/>
    <w:rsid w:val="006F367E"/>
    <w:rsid w:val="006F3F4F"/>
    <w:rsid w:val="006F74BF"/>
    <w:rsid w:val="00700245"/>
    <w:rsid w:val="00706504"/>
    <w:rsid w:val="00710D89"/>
    <w:rsid w:val="00716207"/>
    <w:rsid w:val="00720CEE"/>
    <w:rsid w:val="00725C6C"/>
    <w:rsid w:val="00725FC8"/>
    <w:rsid w:val="007441E9"/>
    <w:rsid w:val="0074427D"/>
    <w:rsid w:val="00745B2D"/>
    <w:rsid w:val="00751FB8"/>
    <w:rsid w:val="00752953"/>
    <w:rsid w:val="007617EE"/>
    <w:rsid w:val="00762EB3"/>
    <w:rsid w:val="00764253"/>
    <w:rsid w:val="00775C61"/>
    <w:rsid w:val="00775CC9"/>
    <w:rsid w:val="00776C35"/>
    <w:rsid w:val="00780163"/>
    <w:rsid w:val="007835C3"/>
    <w:rsid w:val="00794DAD"/>
    <w:rsid w:val="00796164"/>
    <w:rsid w:val="007A2C46"/>
    <w:rsid w:val="007A41EF"/>
    <w:rsid w:val="007A4C77"/>
    <w:rsid w:val="007A5636"/>
    <w:rsid w:val="007B022B"/>
    <w:rsid w:val="007B2B02"/>
    <w:rsid w:val="007B558C"/>
    <w:rsid w:val="007C6818"/>
    <w:rsid w:val="007E1B46"/>
    <w:rsid w:val="00803992"/>
    <w:rsid w:val="00814B7E"/>
    <w:rsid w:val="008253A0"/>
    <w:rsid w:val="00825B69"/>
    <w:rsid w:val="00831BB1"/>
    <w:rsid w:val="0083323B"/>
    <w:rsid w:val="00836098"/>
    <w:rsid w:val="008367DB"/>
    <w:rsid w:val="00842D98"/>
    <w:rsid w:val="00843B1B"/>
    <w:rsid w:val="008447A0"/>
    <w:rsid w:val="00846446"/>
    <w:rsid w:val="00854846"/>
    <w:rsid w:val="008548AF"/>
    <w:rsid w:val="00855847"/>
    <w:rsid w:val="00856849"/>
    <w:rsid w:val="00861B71"/>
    <w:rsid w:val="00862656"/>
    <w:rsid w:val="00876393"/>
    <w:rsid w:val="00876507"/>
    <w:rsid w:val="00892ED2"/>
    <w:rsid w:val="00892F96"/>
    <w:rsid w:val="00893E40"/>
    <w:rsid w:val="008973E9"/>
    <w:rsid w:val="008A0FBB"/>
    <w:rsid w:val="008B0728"/>
    <w:rsid w:val="008B1FA9"/>
    <w:rsid w:val="008B2D6C"/>
    <w:rsid w:val="008B36B4"/>
    <w:rsid w:val="008B4A91"/>
    <w:rsid w:val="008B6FFD"/>
    <w:rsid w:val="008C2117"/>
    <w:rsid w:val="008C7E5D"/>
    <w:rsid w:val="008D1CB0"/>
    <w:rsid w:val="008D29E6"/>
    <w:rsid w:val="008E09D7"/>
    <w:rsid w:val="008E1CAB"/>
    <w:rsid w:val="008E386E"/>
    <w:rsid w:val="008E4D1C"/>
    <w:rsid w:val="00905BB1"/>
    <w:rsid w:val="00906AD4"/>
    <w:rsid w:val="00911339"/>
    <w:rsid w:val="009201A6"/>
    <w:rsid w:val="009251E2"/>
    <w:rsid w:val="00931239"/>
    <w:rsid w:val="0093549D"/>
    <w:rsid w:val="00937CBB"/>
    <w:rsid w:val="009677C4"/>
    <w:rsid w:val="00973AB3"/>
    <w:rsid w:val="0097521C"/>
    <w:rsid w:val="00976678"/>
    <w:rsid w:val="00977018"/>
    <w:rsid w:val="00977164"/>
    <w:rsid w:val="0097764F"/>
    <w:rsid w:val="00990F3B"/>
    <w:rsid w:val="00997406"/>
    <w:rsid w:val="009A2681"/>
    <w:rsid w:val="009A28E0"/>
    <w:rsid w:val="009A6247"/>
    <w:rsid w:val="009B0F59"/>
    <w:rsid w:val="009B4F07"/>
    <w:rsid w:val="009B6132"/>
    <w:rsid w:val="009C4DEF"/>
    <w:rsid w:val="009D2987"/>
    <w:rsid w:val="009D2AB4"/>
    <w:rsid w:val="009F0CD2"/>
    <w:rsid w:val="009F231D"/>
    <w:rsid w:val="009F2E54"/>
    <w:rsid w:val="00A0010C"/>
    <w:rsid w:val="00A028D6"/>
    <w:rsid w:val="00A12835"/>
    <w:rsid w:val="00A249DA"/>
    <w:rsid w:val="00A44D0A"/>
    <w:rsid w:val="00A44D37"/>
    <w:rsid w:val="00A47A3B"/>
    <w:rsid w:val="00A51C18"/>
    <w:rsid w:val="00A52E27"/>
    <w:rsid w:val="00A53000"/>
    <w:rsid w:val="00A60B1F"/>
    <w:rsid w:val="00A612D4"/>
    <w:rsid w:val="00A64B0F"/>
    <w:rsid w:val="00A657A4"/>
    <w:rsid w:val="00A73024"/>
    <w:rsid w:val="00A73C17"/>
    <w:rsid w:val="00A741D6"/>
    <w:rsid w:val="00A7477C"/>
    <w:rsid w:val="00A827FE"/>
    <w:rsid w:val="00A83DE3"/>
    <w:rsid w:val="00A949B5"/>
    <w:rsid w:val="00AA3A6E"/>
    <w:rsid w:val="00AB2DDF"/>
    <w:rsid w:val="00AB6E3C"/>
    <w:rsid w:val="00AB75F2"/>
    <w:rsid w:val="00AC3525"/>
    <w:rsid w:val="00AC38AE"/>
    <w:rsid w:val="00AC3F94"/>
    <w:rsid w:val="00AC56CC"/>
    <w:rsid w:val="00AD0391"/>
    <w:rsid w:val="00AD04BC"/>
    <w:rsid w:val="00AD0DCD"/>
    <w:rsid w:val="00AE32DC"/>
    <w:rsid w:val="00AE4140"/>
    <w:rsid w:val="00AE42DB"/>
    <w:rsid w:val="00AE796D"/>
    <w:rsid w:val="00AF39E7"/>
    <w:rsid w:val="00AF495A"/>
    <w:rsid w:val="00AF70B3"/>
    <w:rsid w:val="00B0351E"/>
    <w:rsid w:val="00B22B95"/>
    <w:rsid w:val="00B257A1"/>
    <w:rsid w:val="00B313C5"/>
    <w:rsid w:val="00B47D28"/>
    <w:rsid w:val="00B670A0"/>
    <w:rsid w:val="00B703BE"/>
    <w:rsid w:val="00B8592E"/>
    <w:rsid w:val="00B8611C"/>
    <w:rsid w:val="00B94651"/>
    <w:rsid w:val="00B947A1"/>
    <w:rsid w:val="00BA3719"/>
    <w:rsid w:val="00BA6B78"/>
    <w:rsid w:val="00BB33E5"/>
    <w:rsid w:val="00BB7B76"/>
    <w:rsid w:val="00BC041F"/>
    <w:rsid w:val="00BC731E"/>
    <w:rsid w:val="00BE08FA"/>
    <w:rsid w:val="00BE0C5B"/>
    <w:rsid w:val="00BE0ECB"/>
    <w:rsid w:val="00C04899"/>
    <w:rsid w:val="00C079B7"/>
    <w:rsid w:val="00C12085"/>
    <w:rsid w:val="00C13C90"/>
    <w:rsid w:val="00C24BC9"/>
    <w:rsid w:val="00C50870"/>
    <w:rsid w:val="00C52876"/>
    <w:rsid w:val="00C52C31"/>
    <w:rsid w:val="00C53818"/>
    <w:rsid w:val="00C53889"/>
    <w:rsid w:val="00C542A4"/>
    <w:rsid w:val="00C6437E"/>
    <w:rsid w:val="00C71C93"/>
    <w:rsid w:val="00C73F8A"/>
    <w:rsid w:val="00C83012"/>
    <w:rsid w:val="00C86D9E"/>
    <w:rsid w:val="00C90E9F"/>
    <w:rsid w:val="00C91867"/>
    <w:rsid w:val="00C95737"/>
    <w:rsid w:val="00CA4285"/>
    <w:rsid w:val="00CA42D3"/>
    <w:rsid w:val="00CA6250"/>
    <w:rsid w:val="00CB150B"/>
    <w:rsid w:val="00CB7F6F"/>
    <w:rsid w:val="00CD45AF"/>
    <w:rsid w:val="00CE575D"/>
    <w:rsid w:val="00CE7B5E"/>
    <w:rsid w:val="00CF07A5"/>
    <w:rsid w:val="00CF11C6"/>
    <w:rsid w:val="00CF4D94"/>
    <w:rsid w:val="00D01379"/>
    <w:rsid w:val="00D12A96"/>
    <w:rsid w:val="00D1327A"/>
    <w:rsid w:val="00D16870"/>
    <w:rsid w:val="00D212F3"/>
    <w:rsid w:val="00D24EFB"/>
    <w:rsid w:val="00D25780"/>
    <w:rsid w:val="00D3520E"/>
    <w:rsid w:val="00D40479"/>
    <w:rsid w:val="00D423A2"/>
    <w:rsid w:val="00D42DF5"/>
    <w:rsid w:val="00D432A2"/>
    <w:rsid w:val="00D4753B"/>
    <w:rsid w:val="00D50891"/>
    <w:rsid w:val="00D55F65"/>
    <w:rsid w:val="00D564EC"/>
    <w:rsid w:val="00D62973"/>
    <w:rsid w:val="00D65D23"/>
    <w:rsid w:val="00D824EB"/>
    <w:rsid w:val="00D85044"/>
    <w:rsid w:val="00DA035A"/>
    <w:rsid w:val="00DA1F7B"/>
    <w:rsid w:val="00DA489A"/>
    <w:rsid w:val="00DB268E"/>
    <w:rsid w:val="00DC19F5"/>
    <w:rsid w:val="00DC1BCC"/>
    <w:rsid w:val="00DC2554"/>
    <w:rsid w:val="00DC480D"/>
    <w:rsid w:val="00DD432C"/>
    <w:rsid w:val="00DD4E54"/>
    <w:rsid w:val="00DE1617"/>
    <w:rsid w:val="00DF0DDA"/>
    <w:rsid w:val="00DF48CA"/>
    <w:rsid w:val="00DF7810"/>
    <w:rsid w:val="00E00692"/>
    <w:rsid w:val="00E03F33"/>
    <w:rsid w:val="00E1498B"/>
    <w:rsid w:val="00E164E1"/>
    <w:rsid w:val="00E20DCC"/>
    <w:rsid w:val="00E426BD"/>
    <w:rsid w:val="00E47B27"/>
    <w:rsid w:val="00E50C1B"/>
    <w:rsid w:val="00E5155C"/>
    <w:rsid w:val="00E5430F"/>
    <w:rsid w:val="00E54540"/>
    <w:rsid w:val="00E60041"/>
    <w:rsid w:val="00E602AA"/>
    <w:rsid w:val="00E63021"/>
    <w:rsid w:val="00E634AE"/>
    <w:rsid w:val="00E70061"/>
    <w:rsid w:val="00E8277D"/>
    <w:rsid w:val="00E843D7"/>
    <w:rsid w:val="00E909D8"/>
    <w:rsid w:val="00EB14CB"/>
    <w:rsid w:val="00EC2E2F"/>
    <w:rsid w:val="00ED30CD"/>
    <w:rsid w:val="00ED357C"/>
    <w:rsid w:val="00EF2608"/>
    <w:rsid w:val="00EF295F"/>
    <w:rsid w:val="00EF44F0"/>
    <w:rsid w:val="00EF5D14"/>
    <w:rsid w:val="00F026D5"/>
    <w:rsid w:val="00F0789C"/>
    <w:rsid w:val="00F1784E"/>
    <w:rsid w:val="00F215A5"/>
    <w:rsid w:val="00F333DC"/>
    <w:rsid w:val="00F33FC2"/>
    <w:rsid w:val="00F34860"/>
    <w:rsid w:val="00F35DB1"/>
    <w:rsid w:val="00F37ABF"/>
    <w:rsid w:val="00F456A2"/>
    <w:rsid w:val="00F45E20"/>
    <w:rsid w:val="00F5169F"/>
    <w:rsid w:val="00F539B2"/>
    <w:rsid w:val="00F54CCD"/>
    <w:rsid w:val="00F6137F"/>
    <w:rsid w:val="00F61DBA"/>
    <w:rsid w:val="00F718D8"/>
    <w:rsid w:val="00F72E32"/>
    <w:rsid w:val="00F73C0A"/>
    <w:rsid w:val="00F74AF1"/>
    <w:rsid w:val="00F8129D"/>
    <w:rsid w:val="00F848B8"/>
    <w:rsid w:val="00F92A18"/>
    <w:rsid w:val="00F9398C"/>
    <w:rsid w:val="00FA68E9"/>
    <w:rsid w:val="00FB2F71"/>
    <w:rsid w:val="00FB3442"/>
    <w:rsid w:val="00FB79D9"/>
    <w:rsid w:val="00FC05F2"/>
    <w:rsid w:val="00FC0CB4"/>
    <w:rsid w:val="00FC4349"/>
    <w:rsid w:val="00FC4E5F"/>
    <w:rsid w:val="00FD0190"/>
    <w:rsid w:val="00FD2FB8"/>
    <w:rsid w:val="00FD4908"/>
    <w:rsid w:val="00FE6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EE1673E5-5986-4E20-85FA-96A8A6FE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7C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E0C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0C5B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0C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0C5B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B33E5"/>
    <w:pPr>
      <w:ind w:left="720"/>
      <w:contextualSpacing/>
    </w:pPr>
  </w:style>
  <w:style w:type="paragraph" w:customStyle="1" w:styleId="FR2">
    <w:name w:val="FR2"/>
    <w:rsid w:val="00BB33E5"/>
    <w:pPr>
      <w:widowControl w:val="0"/>
      <w:suppressAutoHyphens/>
      <w:autoSpaceDE w:val="0"/>
      <w:spacing w:before="1120" w:after="0" w:line="240" w:lineRule="auto"/>
      <w:ind w:left="8560"/>
    </w:pPr>
    <w:rPr>
      <w:rFonts w:ascii="Arial" w:eastAsia="Arial" w:hAnsi="Arial" w:cs="Arial"/>
      <w:i/>
      <w:iCs/>
      <w:sz w:val="12"/>
      <w:szCs w:val="12"/>
      <w:lang w:eastAsia="ar-SA"/>
    </w:rPr>
  </w:style>
  <w:style w:type="paragraph" w:customStyle="1" w:styleId="FR3">
    <w:name w:val="FR3"/>
    <w:rsid w:val="00BB33E5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nhideWhenUsed/>
    <w:qFormat/>
    <w:rsid w:val="00BB33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B33E5"/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E391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3913"/>
    <w:rPr>
      <w:rFonts w:ascii="Times New Roman" w:eastAsia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4E39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178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78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784E"/>
    <w:rPr>
      <w:rFonts w:ascii="Times New Roman" w:eastAsia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8B0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9B0F5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0F5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B0F59"/>
    <w:rPr>
      <w:vertAlign w:val="superscript"/>
    </w:rPr>
  </w:style>
  <w:style w:type="table" w:customStyle="1" w:styleId="TableGrid">
    <w:name w:val="TableGrid"/>
    <w:rsid w:val="00D1687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qFormat/>
    <w:rsid w:val="004163C2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NormalnyWeb">
    <w:name w:val="Normal (Web)"/>
    <w:basedOn w:val="Normalny"/>
    <w:uiPriority w:val="99"/>
    <w:unhideWhenUsed/>
    <w:rsid w:val="00305068"/>
    <w:rPr>
      <w:rFonts w:eastAsiaTheme="minorHAnsi"/>
      <w:lang w:eastAsia="pl-PL"/>
    </w:rPr>
  </w:style>
  <w:style w:type="character" w:styleId="Hipercze">
    <w:name w:val="Hyperlink"/>
    <w:basedOn w:val="Domylnaczcionkaakapitu"/>
    <w:uiPriority w:val="99"/>
    <w:unhideWhenUsed/>
    <w:rsid w:val="00A7477C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477C"/>
    <w:rPr>
      <w:color w:val="605E5C"/>
      <w:shd w:val="clear" w:color="auto" w:fill="E1DFDD"/>
    </w:rPr>
  </w:style>
  <w:style w:type="paragraph" w:customStyle="1" w:styleId="Standard">
    <w:name w:val="Standard"/>
    <w:rsid w:val="0000341A"/>
    <w:pPr>
      <w:autoSpaceDN w:val="0"/>
      <w:spacing w:after="160" w:line="256" w:lineRule="auto"/>
      <w:textAlignment w:val="baseline"/>
    </w:pPr>
    <w:rPr>
      <w:rFonts w:ascii="Calibri" w:eastAsia="Calibri" w:hAnsi="Calibri" w:cs="Times New Roman"/>
    </w:rPr>
  </w:style>
  <w:style w:type="paragraph" w:customStyle="1" w:styleId="Textbody">
    <w:name w:val="Text body"/>
    <w:basedOn w:val="Standard"/>
    <w:rsid w:val="0000341A"/>
    <w:pPr>
      <w:spacing w:after="120"/>
    </w:pPr>
  </w:style>
  <w:style w:type="character" w:customStyle="1" w:styleId="Zakotwiczenieprzypisudolnego">
    <w:name w:val="Zakotwiczenie przypisu dolnego"/>
    <w:rsid w:val="00931239"/>
    <w:rPr>
      <w:vertAlign w:val="superscript"/>
    </w:rPr>
  </w:style>
  <w:style w:type="paragraph" w:customStyle="1" w:styleId="Przypisdolny">
    <w:name w:val="Przypis dolny"/>
    <w:basedOn w:val="Normalny"/>
    <w:rsid w:val="00931239"/>
    <w:pPr>
      <w:suppressAutoHyphens/>
    </w:pPr>
    <w:rPr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F82A-D000-4C3D-AB3F-5E1F4F8EC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Beata Abramska</cp:lastModifiedBy>
  <cp:revision>53</cp:revision>
  <dcterms:created xsi:type="dcterms:W3CDTF">2020-12-28T16:35:00Z</dcterms:created>
  <dcterms:modified xsi:type="dcterms:W3CDTF">2021-11-02T12:30:00Z</dcterms:modified>
</cp:coreProperties>
</file>